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jc w:val="center"/>
        <w:tblLayout w:type="fixed"/>
        <w:tblLook w:val="04A0" w:firstRow="1" w:lastRow="0" w:firstColumn="1" w:lastColumn="0" w:noHBand="0" w:noVBand="1"/>
      </w:tblPr>
      <w:tblGrid>
        <w:gridCol w:w="1526"/>
        <w:gridCol w:w="5528"/>
        <w:gridCol w:w="2835"/>
      </w:tblGrid>
      <w:tr w:rsidR="00EA15B3" w:rsidRPr="007B3DB1" w:rsidTr="006A1921">
        <w:trPr>
          <w:jc w:val="center"/>
        </w:trPr>
        <w:tc>
          <w:tcPr>
            <w:tcW w:w="9889" w:type="dxa"/>
            <w:gridSpan w:val="3"/>
            <w:shd w:val="clear" w:color="auto" w:fill="auto"/>
          </w:tcPr>
          <w:p w:rsidR="00EA15B3" w:rsidRDefault="008E38B4" w:rsidP="00117282">
            <w:pPr>
              <w:spacing w:before="0"/>
              <w:jc w:val="left"/>
              <w:rPr>
                <w:rFonts w:cstheme="minorHAnsi"/>
                <w:b/>
                <w:bCs/>
                <w:color w:val="808080"/>
                <w:sz w:val="28"/>
                <w:szCs w:val="28"/>
                <w:lang w:val="en-GB"/>
              </w:rPr>
            </w:pPr>
            <w:r>
              <w:rPr>
                <w:rFonts w:cstheme="minorHAnsi"/>
                <w:b/>
                <w:bCs/>
                <w:color w:val="808080"/>
                <w:sz w:val="28"/>
                <w:szCs w:val="28"/>
                <w:lang w:val="en-GB"/>
              </w:rPr>
              <w:t xml:space="preserve">Radiocommunication </w:t>
            </w:r>
            <w:r w:rsidR="00AF70DA" w:rsidRPr="00AF70DA">
              <w:rPr>
                <w:rFonts w:cstheme="minorHAnsi"/>
                <w:b/>
                <w:bCs/>
                <w:color w:val="808080"/>
                <w:sz w:val="28"/>
                <w:szCs w:val="28"/>
                <w:lang w:val="en-GB"/>
              </w:rPr>
              <w:t>Bureau (BR)</w:t>
            </w:r>
          </w:p>
          <w:p w:rsidR="008E38B4" w:rsidRDefault="008E38B4" w:rsidP="00117282">
            <w:pPr>
              <w:spacing w:before="0"/>
              <w:jc w:val="left"/>
              <w:rPr>
                <w:rFonts w:cstheme="minorHAnsi"/>
                <w:b/>
                <w:bCs/>
                <w:color w:val="808080"/>
                <w:sz w:val="28"/>
                <w:szCs w:val="28"/>
                <w:lang w:val="en-GB"/>
              </w:rPr>
            </w:pPr>
          </w:p>
          <w:p w:rsidR="008E38B4" w:rsidRPr="00AF70DA" w:rsidRDefault="008E38B4" w:rsidP="00117282">
            <w:pPr>
              <w:spacing w:before="0"/>
              <w:jc w:val="left"/>
              <w:rPr>
                <w:rFonts w:cs="Times New Roman Bold"/>
                <w:b/>
                <w:bCs/>
                <w:color w:val="808080"/>
                <w:sz w:val="28"/>
                <w:szCs w:val="28"/>
                <w:lang w:val="en-GB"/>
              </w:rPr>
            </w:pPr>
          </w:p>
        </w:tc>
      </w:tr>
      <w:tr w:rsidR="00651777" w:rsidRPr="00CD4E44" w:rsidTr="006A1921">
        <w:trPr>
          <w:jc w:val="center"/>
        </w:trPr>
        <w:tc>
          <w:tcPr>
            <w:tcW w:w="7054" w:type="dxa"/>
            <w:gridSpan w:val="2"/>
            <w:shd w:val="clear" w:color="auto" w:fill="auto"/>
          </w:tcPr>
          <w:p w:rsidR="00C76D7F" w:rsidRPr="00CD4E44" w:rsidRDefault="008B35A3" w:rsidP="00E17344">
            <w:pPr>
              <w:spacing w:before="0"/>
              <w:jc w:val="left"/>
              <w:rPr>
                <w:szCs w:val="24"/>
                <w:lang w:val="fr-CH"/>
              </w:rPr>
            </w:pPr>
            <w:r w:rsidRPr="00CD4E44">
              <w:rPr>
                <w:szCs w:val="24"/>
                <w:lang w:val="fr-CH"/>
              </w:rPr>
              <w:t>C</w:t>
            </w:r>
            <w:r w:rsidR="00C76D7F" w:rsidRPr="00CD4E44">
              <w:rPr>
                <w:szCs w:val="24"/>
                <w:lang w:val="fr-CH"/>
              </w:rPr>
              <w:t>ircular</w:t>
            </w:r>
            <w:r w:rsidR="00692B35">
              <w:rPr>
                <w:szCs w:val="24"/>
                <w:lang w:val="fr-CH"/>
              </w:rPr>
              <w:t xml:space="preserve"> Letter</w:t>
            </w:r>
            <w:bookmarkStart w:id="0" w:name="_GoBack"/>
            <w:bookmarkEnd w:id="0"/>
          </w:p>
          <w:p w:rsidR="00651777" w:rsidRPr="00CD4E44" w:rsidRDefault="0048109A" w:rsidP="0048109A">
            <w:pPr>
              <w:spacing w:before="0"/>
              <w:jc w:val="left"/>
              <w:rPr>
                <w:b/>
                <w:bCs/>
                <w:szCs w:val="24"/>
                <w:lang w:val="fr-CH"/>
              </w:rPr>
            </w:pPr>
            <w:r>
              <w:rPr>
                <w:b/>
                <w:bCs/>
                <w:szCs w:val="24"/>
                <w:lang w:val="fr-CH"/>
              </w:rPr>
              <w:t>5</w:t>
            </w:r>
            <w:r w:rsidR="003836D4" w:rsidRPr="00CD4E44">
              <w:rPr>
                <w:b/>
                <w:bCs/>
                <w:szCs w:val="24"/>
                <w:lang w:val="fr-CH"/>
              </w:rPr>
              <w:t>/</w:t>
            </w:r>
            <w:r>
              <w:rPr>
                <w:b/>
                <w:bCs/>
                <w:szCs w:val="24"/>
                <w:lang w:val="fr-CH"/>
              </w:rPr>
              <w:t>LCCE/</w:t>
            </w:r>
            <w:r w:rsidR="00E43A45">
              <w:rPr>
                <w:b/>
                <w:bCs/>
                <w:szCs w:val="24"/>
                <w:lang w:val="fr-CH"/>
              </w:rPr>
              <w:t>59</w:t>
            </w:r>
          </w:p>
        </w:tc>
        <w:tc>
          <w:tcPr>
            <w:tcW w:w="2835" w:type="dxa"/>
            <w:shd w:val="clear" w:color="auto" w:fill="auto"/>
          </w:tcPr>
          <w:p w:rsidR="00651777" w:rsidRPr="00CD4E44" w:rsidRDefault="000B6C77" w:rsidP="009F49E1">
            <w:pPr>
              <w:spacing w:before="0"/>
              <w:jc w:val="right"/>
              <w:rPr>
                <w:szCs w:val="24"/>
                <w:lang w:val="en-GB"/>
              </w:rPr>
            </w:pPr>
            <w:r>
              <w:rPr>
                <w:szCs w:val="24"/>
                <w:lang w:val="en-GB"/>
              </w:rPr>
              <w:t>2</w:t>
            </w:r>
            <w:r w:rsidR="009F49E1">
              <w:rPr>
                <w:szCs w:val="24"/>
                <w:lang w:val="en-GB"/>
              </w:rPr>
              <w:t>2</w:t>
            </w:r>
            <w:r>
              <w:rPr>
                <w:szCs w:val="24"/>
                <w:lang w:val="en-GB"/>
              </w:rPr>
              <w:t xml:space="preserve"> March</w:t>
            </w:r>
            <w:r w:rsidR="0048109A">
              <w:rPr>
                <w:szCs w:val="24"/>
                <w:lang w:val="en-GB"/>
              </w:rPr>
              <w:t xml:space="preserve"> 2016</w:t>
            </w: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rFonts w:cs="Arial"/>
                <w:szCs w:val="24"/>
                <w:lang w:val="en-GB"/>
              </w:rPr>
            </w:pPr>
          </w:p>
        </w:tc>
      </w:tr>
      <w:tr w:rsidR="0037309C" w:rsidRPr="00CD4E44" w:rsidTr="006A1921">
        <w:trPr>
          <w:jc w:val="center"/>
        </w:trPr>
        <w:tc>
          <w:tcPr>
            <w:tcW w:w="9889" w:type="dxa"/>
            <w:gridSpan w:val="3"/>
            <w:shd w:val="clear" w:color="auto" w:fill="auto"/>
          </w:tcPr>
          <w:p w:rsidR="00D21694" w:rsidRPr="00CD4E44" w:rsidRDefault="0048109A" w:rsidP="009B09FF">
            <w:pPr>
              <w:spacing w:before="0"/>
              <w:jc w:val="left"/>
              <w:rPr>
                <w:b/>
                <w:bCs/>
                <w:szCs w:val="24"/>
              </w:rPr>
            </w:pPr>
            <w:r w:rsidRPr="00B82258">
              <w:rPr>
                <w:b/>
                <w:szCs w:val="24"/>
              </w:rPr>
              <w:t>To Administrations of Member States of the ITU, Radiocommunication Sector Members,</w:t>
            </w:r>
            <w:r w:rsidRPr="00B82258">
              <w:rPr>
                <w:b/>
                <w:szCs w:val="24"/>
              </w:rPr>
              <w:br/>
              <w:t>ITU-R Associates participating in the work of Radiocommunication Study Group 5</w:t>
            </w:r>
            <w:r w:rsidRPr="00B82258">
              <w:rPr>
                <w:b/>
                <w:szCs w:val="24"/>
              </w:rPr>
              <w:br/>
              <w:t>and ITU Academia</w:t>
            </w: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szCs w:val="24"/>
              </w:rPr>
            </w:pPr>
          </w:p>
        </w:tc>
      </w:tr>
      <w:tr w:rsidR="0037309C" w:rsidRPr="00CD4E44" w:rsidTr="006A1921">
        <w:trPr>
          <w:jc w:val="center"/>
        </w:trPr>
        <w:tc>
          <w:tcPr>
            <w:tcW w:w="9889" w:type="dxa"/>
            <w:gridSpan w:val="3"/>
            <w:shd w:val="clear" w:color="auto" w:fill="auto"/>
          </w:tcPr>
          <w:p w:rsidR="0037309C" w:rsidRPr="00CD4E44" w:rsidRDefault="0037309C" w:rsidP="006047E5">
            <w:pPr>
              <w:spacing w:before="0"/>
              <w:jc w:val="left"/>
              <w:rPr>
                <w:szCs w:val="24"/>
              </w:rPr>
            </w:pPr>
          </w:p>
        </w:tc>
      </w:tr>
      <w:tr w:rsidR="00B4054B" w:rsidRPr="00CD4E44" w:rsidTr="006A1921">
        <w:trPr>
          <w:jc w:val="center"/>
        </w:trPr>
        <w:tc>
          <w:tcPr>
            <w:tcW w:w="1526" w:type="dxa"/>
            <w:shd w:val="clear" w:color="auto" w:fill="auto"/>
          </w:tcPr>
          <w:p w:rsidR="00B4054B" w:rsidRPr="00CD4E44" w:rsidRDefault="00B4054B" w:rsidP="006A0053">
            <w:pPr>
              <w:spacing w:before="0"/>
              <w:jc w:val="left"/>
              <w:rPr>
                <w:szCs w:val="24"/>
                <w:lang w:val="en-GB"/>
              </w:rPr>
            </w:pPr>
            <w:r w:rsidRPr="00CD4E44">
              <w:rPr>
                <w:szCs w:val="24"/>
              </w:rPr>
              <w:t>Subject:</w:t>
            </w:r>
          </w:p>
        </w:tc>
        <w:tc>
          <w:tcPr>
            <w:tcW w:w="8363" w:type="dxa"/>
            <w:gridSpan w:val="2"/>
            <w:vMerge w:val="restart"/>
            <w:shd w:val="clear" w:color="auto" w:fill="auto"/>
          </w:tcPr>
          <w:p w:rsidR="00B4054B" w:rsidRPr="00CD4E44" w:rsidRDefault="0048109A" w:rsidP="0048109A">
            <w:pPr>
              <w:spacing w:before="0"/>
              <w:jc w:val="left"/>
              <w:rPr>
                <w:b/>
                <w:bCs/>
                <w:szCs w:val="24"/>
                <w:lang w:val="en-GB"/>
              </w:rPr>
            </w:pPr>
            <w:r w:rsidRPr="004D7F1C">
              <w:rPr>
                <w:rFonts w:hint="eastAsia"/>
                <w:b/>
                <w:bCs/>
                <w:szCs w:val="24"/>
                <w:lang w:eastAsia="ko-KR"/>
              </w:rPr>
              <w:t>Invitation for submission of proposals for candidate radio interface technologies for the terrestrial components of the radio interface(s) for IMT-2020 and invitation to participate in their subsequent evaluation</w:t>
            </w:r>
          </w:p>
        </w:tc>
      </w:tr>
      <w:tr w:rsidR="00B4054B" w:rsidRPr="00CD4E44" w:rsidTr="006A1921">
        <w:trPr>
          <w:jc w:val="center"/>
        </w:trPr>
        <w:tc>
          <w:tcPr>
            <w:tcW w:w="1526" w:type="dxa"/>
            <w:shd w:val="clear" w:color="auto" w:fill="auto"/>
          </w:tcPr>
          <w:p w:rsidR="00B4054B" w:rsidRPr="00CD4E44" w:rsidRDefault="00B4054B" w:rsidP="006A0053">
            <w:pPr>
              <w:spacing w:before="0"/>
              <w:jc w:val="left"/>
              <w:rPr>
                <w:b/>
                <w:bCs/>
                <w:szCs w:val="24"/>
                <w:lang w:val="en-GB"/>
              </w:rPr>
            </w:pPr>
          </w:p>
        </w:tc>
        <w:tc>
          <w:tcPr>
            <w:tcW w:w="8363" w:type="dxa"/>
            <w:gridSpan w:val="2"/>
            <w:vMerge/>
            <w:shd w:val="clear" w:color="auto" w:fill="auto"/>
          </w:tcPr>
          <w:p w:rsidR="00B4054B" w:rsidRPr="00CD4E44" w:rsidRDefault="00B4054B" w:rsidP="006A0053">
            <w:pPr>
              <w:spacing w:before="0"/>
              <w:rPr>
                <w:b/>
                <w:bCs/>
                <w:szCs w:val="24"/>
                <w:lang w:val="en-GB"/>
              </w:rPr>
            </w:pPr>
          </w:p>
        </w:tc>
      </w:tr>
      <w:tr w:rsidR="00B4054B" w:rsidRPr="00CD4E44" w:rsidTr="006A1921">
        <w:trPr>
          <w:jc w:val="center"/>
        </w:trPr>
        <w:tc>
          <w:tcPr>
            <w:tcW w:w="1526" w:type="dxa"/>
            <w:shd w:val="clear" w:color="auto" w:fill="auto"/>
          </w:tcPr>
          <w:p w:rsidR="00B4054B" w:rsidRPr="00CD4E44" w:rsidRDefault="00B4054B" w:rsidP="006A0053">
            <w:pPr>
              <w:spacing w:before="0"/>
              <w:jc w:val="left"/>
              <w:rPr>
                <w:b/>
                <w:bCs/>
                <w:szCs w:val="24"/>
                <w:lang w:val="en-GB"/>
              </w:rPr>
            </w:pPr>
          </w:p>
        </w:tc>
        <w:tc>
          <w:tcPr>
            <w:tcW w:w="8363" w:type="dxa"/>
            <w:gridSpan w:val="2"/>
            <w:vMerge/>
            <w:shd w:val="clear" w:color="auto" w:fill="auto"/>
          </w:tcPr>
          <w:p w:rsidR="00B4054B" w:rsidRPr="00CD4E44" w:rsidRDefault="00B4054B" w:rsidP="006A0053">
            <w:pPr>
              <w:spacing w:before="0"/>
              <w:rPr>
                <w:b/>
                <w:bCs/>
                <w:szCs w:val="24"/>
                <w:lang w:val="en-GB"/>
              </w:rPr>
            </w:pPr>
          </w:p>
        </w:tc>
      </w:tr>
    </w:tbl>
    <w:p w:rsidR="0048109A" w:rsidRPr="002D0979" w:rsidRDefault="002D0979" w:rsidP="009B09FF">
      <w:pPr>
        <w:pStyle w:val="Heading1"/>
        <w:spacing w:before="360"/>
        <w:rPr>
          <w:rFonts w:eastAsia="Malgun Gothic"/>
        </w:rPr>
      </w:pPr>
      <w:r w:rsidRPr="002D0979">
        <w:rPr>
          <w:rFonts w:eastAsia="Malgun Gothic"/>
        </w:rPr>
        <w:t>1</w:t>
      </w:r>
      <w:r w:rsidRPr="002D0979">
        <w:rPr>
          <w:rFonts w:eastAsia="Malgun Gothic"/>
        </w:rPr>
        <w:tab/>
        <w:t>Introduction</w:t>
      </w:r>
    </w:p>
    <w:p w:rsidR="0048109A" w:rsidRPr="004D7F1C" w:rsidRDefault="0048109A" w:rsidP="006C0CC2">
      <w:pPr>
        <w:spacing w:before="120"/>
        <w:rPr>
          <w:rFonts w:eastAsia="Malgun Gothic"/>
        </w:rPr>
      </w:pPr>
      <w:r w:rsidRPr="004D7F1C">
        <w:rPr>
          <w:rFonts w:eastAsia="Malgun Gothic"/>
        </w:rPr>
        <w:t>ITU-R has commenced the process of developing ITU-R Recommendations for the terrestrial components of the IMT-</w:t>
      </w:r>
      <w:r>
        <w:rPr>
          <w:rFonts w:eastAsia="Malgun Gothic" w:hint="eastAsia"/>
          <w:lang w:eastAsia="ko-KR"/>
        </w:rPr>
        <w:t>2020</w:t>
      </w:r>
      <w:r w:rsidRPr="004D7F1C">
        <w:rPr>
          <w:rFonts w:eastAsia="Malgun Gothic"/>
        </w:rPr>
        <w:t xml:space="preserve"> radio interface(s). This work is guided by Resolution ITU-R </w:t>
      </w:r>
      <w:r>
        <w:rPr>
          <w:rFonts w:eastAsia="Malgun Gothic" w:hint="eastAsia"/>
          <w:lang w:eastAsia="ko-KR"/>
        </w:rPr>
        <w:t>65</w:t>
      </w:r>
      <w:r w:rsidR="00E43A45">
        <w:rPr>
          <w:rFonts w:eastAsia="Malgun Gothic"/>
          <w:lang w:eastAsia="ko-KR"/>
        </w:rPr>
        <w:br/>
      </w:r>
      <w:r w:rsidRPr="004D7F1C">
        <w:rPr>
          <w:rFonts w:eastAsia="Malgun Gothic"/>
        </w:rPr>
        <w:t>(see A</w:t>
      </w:r>
      <w:r>
        <w:rPr>
          <w:rFonts w:eastAsia="Malgun Gothic" w:hint="eastAsia"/>
          <w:lang w:eastAsia="ko-KR"/>
        </w:rPr>
        <w:t xml:space="preserve">nnex </w:t>
      </w:r>
      <w:r w:rsidRPr="004D7F1C">
        <w:rPr>
          <w:rFonts w:eastAsia="Malgun Gothic"/>
        </w:rPr>
        <w:t>1).</w:t>
      </w:r>
    </w:p>
    <w:p w:rsidR="0048109A" w:rsidRPr="004D7F1C" w:rsidRDefault="0048109A" w:rsidP="002D0979">
      <w:pPr>
        <w:rPr>
          <w:rFonts w:eastAsia="Malgun Gothic"/>
        </w:rPr>
      </w:pPr>
      <w:r w:rsidRPr="004D7F1C">
        <w:rPr>
          <w:rFonts w:eastAsia="Malgun Gothic"/>
        </w:rPr>
        <w:t xml:space="preserve">Resolution ITU-R </w:t>
      </w:r>
      <w:r>
        <w:rPr>
          <w:rFonts w:eastAsia="Malgun Gothic" w:hint="eastAsia"/>
          <w:lang w:eastAsia="ko-KR"/>
        </w:rPr>
        <w:t>65</w:t>
      </w:r>
      <w:r w:rsidRPr="004D7F1C">
        <w:rPr>
          <w:rFonts w:eastAsia="Malgun Gothic"/>
        </w:rPr>
        <w:t xml:space="preserve"> on the “Principles for the process of </w:t>
      </w:r>
      <w:r>
        <w:rPr>
          <w:rFonts w:eastAsia="Malgun Gothic" w:hint="eastAsia"/>
          <w:lang w:eastAsia="ko-KR"/>
        </w:rPr>
        <w:t xml:space="preserve">future </w:t>
      </w:r>
      <w:r w:rsidRPr="004D7F1C">
        <w:rPr>
          <w:rFonts w:eastAsia="Malgun Gothic"/>
        </w:rPr>
        <w:t>development of IMT</w:t>
      </w:r>
      <w:r>
        <w:rPr>
          <w:rFonts w:eastAsia="Malgun Gothic" w:hint="eastAsia"/>
          <w:lang w:eastAsia="ko-KR"/>
        </w:rPr>
        <w:t xml:space="preserve"> for 2020 and beyond</w:t>
      </w:r>
      <w:r w:rsidRPr="004D7F1C">
        <w:rPr>
          <w:rFonts w:eastAsia="Malgun Gothic"/>
        </w:rPr>
        <w:t>” outlines the essential criteria and principles which</w:t>
      </w:r>
      <w:r w:rsidRPr="004D7F1C">
        <w:rPr>
          <w:rFonts w:eastAsia="Malgun Gothic"/>
          <w:lang w:eastAsia="ja-JP"/>
        </w:rPr>
        <w:t xml:space="preserve"> </w:t>
      </w:r>
      <w:r w:rsidRPr="004D7F1C">
        <w:rPr>
          <w:rFonts w:eastAsia="Malgun Gothic"/>
        </w:rPr>
        <w:t xml:space="preserve">will be used in the process of developing </w:t>
      </w:r>
      <w:r w:rsidRPr="004D7F1C">
        <w:rPr>
          <w:rFonts w:eastAsia="Malgun Gothic"/>
          <w:lang w:eastAsia="ja-JP"/>
        </w:rPr>
        <w:t xml:space="preserve">the </w:t>
      </w:r>
      <w:r w:rsidRPr="004D7F1C">
        <w:rPr>
          <w:rFonts w:eastAsia="Malgun Gothic"/>
        </w:rPr>
        <w:t>Recommendations and Reports</w:t>
      </w:r>
      <w:r w:rsidRPr="004D7F1C">
        <w:rPr>
          <w:rFonts w:eastAsia="Malgun Gothic"/>
          <w:lang w:eastAsia="ja-JP"/>
        </w:rPr>
        <w:t xml:space="preserve"> for IMT-</w:t>
      </w:r>
      <w:r>
        <w:rPr>
          <w:rFonts w:eastAsia="Malgun Gothic" w:hint="eastAsia"/>
          <w:lang w:eastAsia="ko-KR"/>
        </w:rPr>
        <w:t>2020</w:t>
      </w:r>
      <w:r w:rsidRPr="004D7F1C">
        <w:rPr>
          <w:rFonts w:eastAsia="Malgun Gothic"/>
          <w:lang w:eastAsia="ja-JP"/>
        </w:rPr>
        <w:t>, including Recommendation(s) for the radio interface specification</w:t>
      </w:r>
      <w:r w:rsidRPr="004D7F1C">
        <w:rPr>
          <w:rFonts w:eastAsia="Malgun Gothic"/>
        </w:rPr>
        <w:t>.</w:t>
      </w:r>
    </w:p>
    <w:p w:rsidR="0048109A" w:rsidRPr="002D0979" w:rsidRDefault="0048109A" w:rsidP="006C0CC2">
      <w:pPr>
        <w:pStyle w:val="Heading1"/>
        <w:spacing w:before="240"/>
        <w:rPr>
          <w:rFonts w:eastAsia="Malgun Gothic"/>
        </w:rPr>
      </w:pPr>
      <w:r w:rsidRPr="002D0979">
        <w:rPr>
          <w:rFonts w:eastAsia="Malgun Gothic"/>
        </w:rPr>
        <w:t>2</w:t>
      </w:r>
      <w:r w:rsidRPr="002D0979">
        <w:rPr>
          <w:rFonts w:eastAsia="Malgun Gothic"/>
        </w:rPr>
        <w:tab/>
        <w:t>Purpose of this Circular Letter</w:t>
      </w:r>
    </w:p>
    <w:p w:rsidR="0048109A" w:rsidRPr="004D7F1C" w:rsidRDefault="0048109A" w:rsidP="006C0CC2">
      <w:pPr>
        <w:spacing w:before="120"/>
        <w:rPr>
          <w:rFonts w:eastAsia="Malgun Gothic"/>
        </w:rPr>
      </w:pPr>
      <w:r w:rsidRPr="004D7F1C">
        <w:rPr>
          <w:rFonts w:eastAsia="Malgun Gothic"/>
        </w:rPr>
        <w:t xml:space="preserve">The purpose of this Circular Letter is to invite the submission of proposals for candidate radio </w:t>
      </w:r>
      <w:r w:rsidRPr="004D7F1C">
        <w:rPr>
          <w:rFonts w:eastAsia="Malgun Gothic"/>
          <w:lang w:eastAsia="ja-JP"/>
        </w:rPr>
        <w:t xml:space="preserve">interface </w:t>
      </w:r>
      <w:r w:rsidRPr="004D7F1C">
        <w:rPr>
          <w:rFonts w:eastAsia="Malgun Gothic"/>
        </w:rPr>
        <w:t>technologies (R</w:t>
      </w:r>
      <w:r w:rsidRPr="004D7F1C">
        <w:rPr>
          <w:rFonts w:eastAsia="Malgun Gothic"/>
          <w:lang w:eastAsia="ja-JP"/>
        </w:rPr>
        <w:t>I</w:t>
      </w:r>
      <w:r w:rsidRPr="004D7F1C">
        <w:rPr>
          <w:rFonts w:eastAsia="Malgun Gothic"/>
        </w:rPr>
        <w:t xml:space="preserve">Ts) </w:t>
      </w:r>
      <w:r w:rsidRPr="004D7F1C">
        <w:rPr>
          <w:rFonts w:eastAsia="Malgun Gothic"/>
          <w:lang w:eastAsia="ko-KR"/>
        </w:rPr>
        <w:t xml:space="preserve">or </w:t>
      </w:r>
      <w:r w:rsidRPr="004D7F1C">
        <w:rPr>
          <w:rFonts w:eastAsia="Malgun Gothic"/>
          <w:lang w:eastAsia="ja-JP"/>
        </w:rPr>
        <w:t xml:space="preserve">a </w:t>
      </w:r>
      <w:r w:rsidRPr="004D7F1C">
        <w:rPr>
          <w:rFonts w:eastAsia="Malgun Gothic"/>
          <w:lang w:eastAsia="ko-KR"/>
        </w:rPr>
        <w:t>set of RITs (SRITs)</w:t>
      </w:r>
      <w:r w:rsidRPr="004D7F1C">
        <w:rPr>
          <w:rFonts w:eastAsia="Malgun Gothic"/>
        </w:rPr>
        <w:t xml:space="preserve"> for the terrestrial components of IMT</w:t>
      </w:r>
      <w:r w:rsidRPr="004D7F1C">
        <w:rPr>
          <w:rFonts w:eastAsia="Malgun Gothic"/>
        </w:rPr>
        <w:noBreakHyphen/>
      </w:r>
      <w:r>
        <w:rPr>
          <w:rFonts w:eastAsia="Malgun Gothic" w:hint="eastAsia"/>
          <w:lang w:eastAsia="ko-KR"/>
        </w:rPr>
        <w:t>2020</w:t>
      </w:r>
      <w:r w:rsidRPr="004D7F1C">
        <w:rPr>
          <w:rFonts w:eastAsia="Malgun Gothic"/>
          <w:lang w:eastAsia="ja-JP"/>
        </w:rPr>
        <w:t>.</w:t>
      </w:r>
      <w:r>
        <w:rPr>
          <w:rFonts w:eastAsia="Malgun Gothic"/>
          <w:lang w:eastAsia="ja-JP"/>
        </w:rPr>
        <w:t xml:space="preserve"> </w:t>
      </w:r>
      <w:r w:rsidR="002D0979">
        <w:rPr>
          <w:rFonts w:eastAsia="Malgun Gothic"/>
          <w:lang w:eastAsia="ja-JP"/>
        </w:rPr>
        <w:br/>
      </w:r>
      <w:r>
        <w:rPr>
          <w:rFonts w:eastAsia="Malgun Gothic"/>
          <w:lang w:eastAsia="ja-JP"/>
        </w:rPr>
        <w:t>The Working Party 5D timeline shows that the submission of proposals is scheduled to begin at meeting #28 (October 2017) and end at meeting #32 (mid-2019)</w:t>
      </w:r>
      <w:r>
        <w:rPr>
          <w:rStyle w:val="FootnoteReference"/>
          <w:rFonts w:eastAsia="Malgun Gothic"/>
          <w:lang w:eastAsia="ja-JP"/>
        </w:rPr>
        <w:footnoteReference w:id="1"/>
      </w:r>
      <w:r>
        <w:rPr>
          <w:rFonts w:eastAsia="Malgun Gothic"/>
          <w:lang w:eastAsia="ja-JP"/>
        </w:rPr>
        <w:t>.</w:t>
      </w:r>
    </w:p>
    <w:p w:rsidR="0048109A" w:rsidRDefault="0048109A" w:rsidP="002D0979">
      <w:pPr>
        <w:rPr>
          <w:rFonts w:eastAsia="MS Mincho"/>
          <w:lang w:eastAsia="ja-JP"/>
        </w:rPr>
      </w:pPr>
      <w:r w:rsidRPr="004D7F1C">
        <w:rPr>
          <w:rFonts w:eastAsia="Malgun Gothic"/>
        </w:rPr>
        <w:t>This Circular Letter also initiates an ongoing process to evaluate the candidate R</w:t>
      </w:r>
      <w:r w:rsidRPr="004D7F1C">
        <w:rPr>
          <w:rFonts w:eastAsia="Malgun Gothic"/>
          <w:lang w:eastAsia="ja-JP"/>
        </w:rPr>
        <w:t>I</w:t>
      </w:r>
      <w:r w:rsidRPr="004D7F1C">
        <w:rPr>
          <w:rFonts w:eastAsia="Malgun Gothic"/>
        </w:rPr>
        <w:t>Ts or SRITs for IMT</w:t>
      </w:r>
      <w:r w:rsidRPr="004D7F1C">
        <w:rPr>
          <w:rFonts w:eastAsia="Malgun Gothic"/>
        </w:rPr>
        <w:noBreakHyphen/>
      </w:r>
      <w:r>
        <w:rPr>
          <w:rFonts w:eastAsia="Malgun Gothic" w:hint="eastAsia"/>
          <w:lang w:eastAsia="ko-KR"/>
        </w:rPr>
        <w:t>2020</w:t>
      </w:r>
      <w:r w:rsidRPr="004D7F1C">
        <w:rPr>
          <w:rFonts w:eastAsia="Malgun Gothic"/>
        </w:rPr>
        <w:t>, and invites the formation of independent evaluation groups and the subsequent submission of evaluation reports on these candidate R</w:t>
      </w:r>
      <w:r w:rsidRPr="004D7F1C">
        <w:rPr>
          <w:rFonts w:eastAsia="Malgun Gothic"/>
          <w:lang w:eastAsia="ja-JP"/>
        </w:rPr>
        <w:t>I</w:t>
      </w:r>
      <w:r w:rsidRPr="004D7F1C">
        <w:rPr>
          <w:rFonts w:eastAsia="Malgun Gothic"/>
        </w:rPr>
        <w:t xml:space="preserve">Ts </w:t>
      </w:r>
      <w:r w:rsidRPr="004D7F1C">
        <w:rPr>
          <w:rFonts w:eastAsia="Malgun Gothic"/>
          <w:lang w:eastAsia="ja-JP"/>
        </w:rPr>
        <w:t>or SRITs</w:t>
      </w:r>
      <w:r w:rsidRPr="004D7F1C">
        <w:rPr>
          <w:rFonts w:eastAsia="Malgun Gothic"/>
        </w:rPr>
        <w:t>.</w:t>
      </w:r>
    </w:p>
    <w:p w:rsidR="0048109A" w:rsidRPr="008C666E" w:rsidRDefault="0048109A" w:rsidP="001713B7">
      <w:pPr>
        <w:rPr>
          <w:lang w:eastAsia="zh-CN"/>
        </w:rPr>
      </w:pPr>
      <w:r w:rsidRPr="00BE7DB7">
        <w:rPr>
          <w:rFonts w:eastAsia="MS Mincho"/>
          <w:lang w:eastAsia="ja-JP"/>
        </w:rPr>
        <w:t xml:space="preserve">It should be noted that further information to announce details of the invitation for submission of proposals </w:t>
      </w:r>
      <w:r w:rsidRPr="00BE7DB7">
        <w:rPr>
          <w:lang w:eastAsia="zh-CN"/>
        </w:rPr>
        <w:t xml:space="preserve">(including </w:t>
      </w:r>
      <w:r w:rsidRPr="00BE7DB7">
        <w:rPr>
          <w:rFonts w:eastAsia="Malgun Gothic"/>
        </w:rPr>
        <w:t>technical performance requirement and evaluation criteria</w:t>
      </w:r>
      <w:r w:rsidRPr="00BE7DB7">
        <w:rPr>
          <w:lang w:eastAsia="zh-CN"/>
        </w:rPr>
        <w:t>)</w:t>
      </w:r>
      <w:r w:rsidRPr="00BE7DB7">
        <w:rPr>
          <w:rFonts w:eastAsia="Malgun Gothic"/>
        </w:rPr>
        <w:t xml:space="preserve"> </w:t>
      </w:r>
      <w:r w:rsidRPr="00BE7DB7">
        <w:rPr>
          <w:rFonts w:eastAsia="MS Mincho"/>
          <w:lang w:eastAsia="ja-JP"/>
        </w:rPr>
        <w:t xml:space="preserve">will be provided by addenda </w:t>
      </w:r>
      <w:r w:rsidR="001713B7">
        <w:rPr>
          <w:rFonts w:eastAsia="MS Mincho"/>
          <w:lang w:eastAsia="ja-JP"/>
        </w:rPr>
        <w:t>t</w:t>
      </w:r>
      <w:r w:rsidRPr="00BE7DB7">
        <w:rPr>
          <w:rFonts w:eastAsia="MS Mincho"/>
          <w:lang w:eastAsia="ja-JP"/>
        </w:rPr>
        <w:t>o this Circular Letter</w:t>
      </w:r>
      <w:r w:rsidRPr="00BE7DB7">
        <w:rPr>
          <w:lang w:eastAsia="zh-CN"/>
        </w:rPr>
        <w:t>.</w:t>
      </w:r>
    </w:p>
    <w:p w:rsidR="0048109A" w:rsidRDefault="0048109A" w:rsidP="002D0979">
      <w:pPr>
        <w:rPr>
          <w:rFonts w:eastAsia="Malgun Gothic"/>
          <w:lang w:eastAsia="ko-KR"/>
        </w:rPr>
      </w:pPr>
      <w:r w:rsidRPr="004D7F1C">
        <w:rPr>
          <w:rFonts w:eastAsia="Malgun Gothic"/>
          <w:lang w:eastAsia="ja-JP"/>
        </w:rPr>
        <w:t>Within the ITU-R, the work on IMT-</w:t>
      </w:r>
      <w:r>
        <w:rPr>
          <w:rFonts w:eastAsia="Malgun Gothic" w:hint="eastAsia"/>
          <w:lang w:eastAsia="ko-KR"/>
        </w:rPr>
        <w:t>2020</w:t>
      </w:r>
      <w:r w:rsidRPr="004D7F1C">
        <w:rPr>
          <w:rFonts w:eastAsia="Malgun Gothic"/>
          <w:lang w:eastAsia="ja-JP"/>
        </w:rPr>
        <w:t xml:space="preserve"> </w:t>
      </w:r>
      <w:r>
        <w:rPr>
          <w:rFonts w:eastAsia="MS Mincho" w:hint="eastAsia"/>
          <w:lang w:eastAsia="ja-JP"/>
        </w:rPr>
        <w:t xml:space="preserve">is </w:t>
      </w:r>
      <w:r w:rsidRPr="004D7F1C">
        <w:rPr>
          <w:rFonts w:eastAsia="Malgun Gothic"/>
          <w:lang w:eastAsia="ja-JP"/>
        </w:rPr>
        <w:t>be</w:t>
      </w:r>
      <w:r>
        <w:rPr>
          <w:rFonts w:eastAsia="MS Mincho" w:hint="eastAsia"/>
          <w:lang w:eastAsia="ja-JP"/>
        </w:rPr>
        <w:t>ing</w:t>
      </w:r>
      <w:r w:rsidRPr="004D7F1C">
        <w:rPr>
          <w:rFonts w:eastAsia="Malgun Gothic"/>
          <w:lang w:eastAsia="ja-JP"/>
        </w:rPr>
        <w:t xml:space="preserve"> conducted in ITU</w:t>
      </w:r>
      <w:r>
        <w:rPr>
          <w:rFonts w:eastAsia="Malgun Gothic" w:hint="eastAsia"/>
          <w:lang w:eastAsia="ko-KR"/>
        </w:rPr>
        <w:t>-R Working Party 5D (WP 5D) of S</w:t>
      </w:r>
      <w:r>
        <w:rPr>
          <w:rFonts w:eastAsia="MS Mincho" w:hint="eastAsia"/>
          <w:lang w:eastAsia="ja-JP"/>
        </w:rPr>
        <w:t xml:space="preserve">tudy </w:t>
      </w:r>
      <w:r>
        <w:rPr>
          <w:rFonts w:eastAsia="Malgun Gothic" w:hint="eastAsia"/>
          <w:lang w:eastAsia="ko-KR"/>
        </w:rPr>
        <w:t>G</w:t>
      </w:r>
      <w:r>
        <w:rPr>
          <w:rFonts w:eastAsia="MS Mincho" w:hint="eastAsia"/>
          <w:lang w:eastAsia="ja-JP"/>
        </w:rPr>
        <w:t xml:space="preserve">roup </w:t>
      </w:r>
      <w:r>
        <w:rPr>
          <w:rFonts w:eastAsia="Malgun Gothic" w:hint="eastAsia"/>
          <w:lang w:eastAsia="ko-KR"/>
        </w:rPr>
        <w:t>5</w:t>
      </w:r>
      <w:r w:rsidRPr="004D7F1C">
        <w:rPr>
          <w:rFonts w:eastAsia="Malgun Gothic"/>
          <w:lang w:eastAsia="ja-JP"/>
        </w:rPr>
        <w:t xml:space="preserve"> as the g</w:t>
      </w:r>
      <w:r w:rsidR="002D0979">
        <w:rPr>
          <w:rFonts w:eastAsia="Malgun Gothic"/>
          <w:lang w:eastAsia="ja-JP"/>
        </w:rPr>
        <w:t>roup responsible for this work.</w:t>
      </w:r>
    </w:p>
    <w:p w:rsidR="0048109A" w:rsidRPr="00F20E9F" w:rsidRDefault="0048109A" w:rsidP="006C0CC2">
      <w:pPr>
        <w:pStyle w:val="Heading1"/>
        <w:spacing w:before="240"/>
        <w:rPr>
          <w:rFonts w:eastAsia="Malgun Gothic"/>
        </w:rPr>
      </w:pPr>
      <w:r w:rsidRPr="00F20E9F">
        <w:rPr>
          <w:rFonts w:eastAsia="Malgun Gothic"/>
        </w:rPr>
        <w:lastRenderedPageBreak/>
        <w:t>3</w:t>
      </w:r>
      <w:r w:rsidRPr="00F20E9F">
        <w:rPr>
          <w:rFonts w:eastAsia="Malgun Gothic"/>
        </w:rPr>
        <w:tab/>
        <w:t>Web page for IMT-</w:t>
      </w:r>
      <w:r w:rsidRPr="00F20E9F">
        <w:rPr>
          <w:rFonts w:eastAsia="Malgun Gothic" w:hint="eastAsia"/>
        </w:rPr>
        <w:t>2020</w:t>
      </w:r>
    </w:p>
    <w:p w:rsidR="0048109A" w:rsidRPr="002D0979" w:rsidRDefault="0048109A" w:rsidP="008B47CB">
      <w:pPr>
        <w:spacing w:before="120"/>
        <w:rPr>
          <w:color w:val="1F4E79"/>
        </w:rPr>
      </w:pPr>
      <w:r w:rsidRPr="004D7F1C">
        <w:rPr>
          <w:rFonts w:eastAsia="Malgun Gothic"/>
        </w:rPr>
        <w:t xml:space="preserve">The Radiocommunication Bureau has established a </w:t>
      </w:r>
      <w:r w:rsidRPr="002D0979">
        <w:rPr>
          <w:rFonts w:eastAsia="Malgun Gothic"/>
        </w:rPr>
        <w:t>“</w:t>
      </w:r>
      <w:hyperlink r:id="rId8" w:history="1">
        <w:r w:rsidRPr="008B47CB">
          <w:rPr>
            <w:rStyle w:val="Hyperlink"/>
            <w:rFonts w:eastAsia="Malgun Gothic"/>
            <w:i/>
            <w:iCs/>
          </w:rPr>
          <w:t xml:space="preserve">Web page for the </w:t>
        </w:r>
        <w:r w:rsidR="00EB3711" w:rsidRPr="008B47CB">
          <w:rPr>
            <w:rStyle w:val="Hyperlink"/>
            <w:i/>
            <w:iCs/>
            <w:lang w:eastAsia="zh-CN"/>
          </w:rPr>
          <w:t>IMT</w:t>
        </w:r>
        <w:r w:rsidR="00062134">
          <w:rPr>
            <w:rStyle w:val="Hyperlink"/>
            <w:i/>
            <w:iCs/>
            <w:lang w:eastAsia="zh-CN"/>
          </w:rPr>
          <w:t>-</w:t>
        </w:r>
        <w:r w:rsidR="00EB3711" w:rsidRPr="008B47CB">
          <w:rPr>
            <w:rStyle w:val="Hyperlink"/>
            <w:i/>
            <w:iCs/>
            <w:lang w:eastAsia="zh-CN"/>
          </w:rPr>
          <w:t>2020 submission and </w:t>
        </w:r>
        <w:r w:rsidRPr="008B47CB">
          <w:rPr>
            <w:rStyle w:val="Hyperlink"/>
            <w:i/>
            <w:iCs/>
            <w:lang w:eastAsia="zh-CN"/>
          </w:rPr>
          <w:t>evaluation process</w:t>
        </w:r>
      </w:hyperlink>
      <w:r w:rsidRPr="002D0979">
        <w:rPr>
          <w:rFonts w:eastAsia="Malgun Gothic"/>
        </w:rPr>
        <w:t>”</w:t>
      </w:r>
      <w:r w:rsidR="008B47CB">
        <w:rPr>
          <w:rFonts w:eastAsia="Malgun Gothic"/>
        </w:rPr>
        <w:t xml:space="preserve"> </w:t>
      </w:r>
      <w:r w:rsidRPr="004D7F1C">
        <w:rPr>
          <w:rFonts w:eastAsia="Malgun Gothic"/>
        </w:rPr>
        <w:t>to facilitate the development of proposals and the work of the evaluation groups</w:t>
      </w:r>
      <w:r w:rsidRPr="004D7F1C">
        <w:rPr>
          <w:rFonts w:eastAsia="SimSun"/>
          <w:lang w:eastAsia="zh-CN"/>
        </w:rPr>
        <w:t>.</w:t>
      </w:r>
      <w:r w:rsidRPr="004D7F1C">
        <w:rPr>
          <w:rFonts w:eastAsia="Malgun Gothic"/>
        </w:rPr>
        <w:t xml:space="preserve"> The IMT-</w:t>
      </w:r>
      <w:r>
        <w:rPr>
          <w:rFonts w:eastAsia="Malgun Gothic" w:hint="eastAsia"/>
          <w:lang w:eastAsia="ko-KR"/>
        </w:rPr>
        <w:t>2020</w:t>
      </w:r>
      <w:r w:rsidRPr="004D7F1C">
        <w:rPr>
          <w:rFonts w:eastAsia="Malgun Gothic"/>
        </w:rPr>
        <w:t xml:space="preserve"> web page </w:t>
      </w:r>
      <w:r>
        <w:rPr>
          <w:rFonts w:eastAsia="MS Mincho" w:hint="eastAsia"/>
          <w:lang w:eastAsia="ja-JP"/>
        </w:rPr>
        <w:t xml:space="preserve">will </w:t>
      </w:r>
      <w:r w:rsidRPr="004D7F1C">
        <w:rPr>
          <w:rFonts w:eastAsia="Malgun Gothic"/>
        </w:rPr>
        <w:t>provide details of the process for the submission of proposals, and will include the RIT and SRIT submissions, evaluation group registration and contact information, evaluation reports and other relevant information on the development of IMT-</w:t>
      </w:r>
      <w:r>
        <w:rPr>
          <w:rFonts w:eastAsia="Malgun Gothic" w:hint="eastAsia"/>
          <w:lang w:eastAsia="ko-KR"/>
        </w:rPr>
        <w:t>2020</w:t>
      </w:r>
      <w:r w:rsidRPr="004D7F1C">
        <w:rPr>
          <w:rFonts w:eastAsia="Malgun Gothic"/>
        </w:rPr>
        <w:t>.</w:t>
      </w:r>
    </w:p>
    <w:p w:rsidR="0048109A" w:rsidRPr="004D7F1C" w:rsidRDefault="0048109A" w:rsidP="006C0CC2">
      <w:pPr>
        <w:pStyle w:val="Heading1"/>
        <w:spacing w:before="240"/>
        <w:rPr>
          <w:rFonts w:eastAsia="Malgun Gothic"/>
          <w:lang w:eastAsia="ja-JP"/>
        </w:rPr>
      </w:pPr>
      <w:r w:rsidRPr="004D7F1C">
        <w:rPr>
          <w:rFonts w:eastAsia="Malgun Gothic"/>
          <w:lang w:eastAsia="ja-JP"/>
        </w:rPr>
        <w:t>4</w:t>
      </w:r>
      <w:r w:rsidRPr="004D7F1C">
        <w:rPr>
          <w:rFonts w:eastAsia="Malgun Gothic"/>
        </w:rPr>
        <w:tab/>
        <w:t>Procedure for submitting candidate R</w:t>
      </w:r>
      <w:r w:rsidRPr="004D7F1C">
        <w:rPr>
          <w:rFonts w:eastAsia="Malgun Gothic"/>
          <w:lang w:eastAsia="ja-JP"/>
        </w:rPr>
        <w:t>I</w:t>
      </w:r>
      <w:r w:rsidRPr="004D7F1C">
        <w:rPr>
          <w:rFonts w:eastAsia="Malgun Gothic"/>
        </w:rPr>
        <w:t>Ts or SRITs</w:t>
      </w:r>
    </w:p>
    <w:p w:rsidR="0048109A" w:rsidRPr="004D7F1C" w:rsidRDefault="0048109A" w:rsidP="006C0CC2">
      <w:pPr>
        <w:spacing w:before="120"/>
        <w:rPr>
          <w:rFonts w:eastAsia="Malgun Gothic"/>
        </w:rPr>
      </w:pPr>
      <w:r w:rsidRPr="004D7F1C">
        <w:rPr>
          <w:rFonts w:eastAsia="Malgun Gothic"/>
        </w:rPr>
        <w:t>The submission of proposals should be made in accordance with</w:t>
      </w:r>
      <w:r w:rsidRPr="004D7F1C">
        <w:rPr>
          <w:rFonts w:eastAsia="Malgun Gothic"/>
          <w:lang w:eastAsia="ja-JP"/>
        </w:rPr>
        <w:t xml:space="preserve"> the submission process delineated on the </w:t>
      </w:r>
      <w:r w:rsidRPr="004D7F1C">
        <w:rPr>
          <w:rFonts w:eastAsia="Malgun Gothic"/>
        </w:rPr>
        <w:t>IMT-</w:t>
      </w:r>
      <w:r>
        <w:rPr>
          <w:rFonts w:eastAsia="Malgun Gothic" w:hint="eastAsia"/>
          <w:lang w:eastAsia="ko-KR"/>
        </w:rPr>
        <w:t>2020</w:t>
      </w:r>
      <w:r w:rsidRPr="004D7F1C">
        <w:rPr>
          <w:rFonts w:eastAsia="Malgun Gothic"/>
        </w:rPr>
        <w:t xml:space="preserve"> web page</w:t>
      </w:r>
      <w:r w:rsidRPr="004D7F1C">
        <w:rPr>
          <w:rFonts w:eastAsia="SimSun"/>
          <w:lang w:eastAsia="zh-CN"/>
        </w:rPr>
        <w:t>.</w:t>
      </w:r>
    </w:p>
    <w:p w:rsidR="0048109A" w:rsidRPr="004D7F1C" w:rsidRDefault="0048109A" w:rsidP="002D0979">
      <w:pPr>
        <w:rPr>
          <w:rFonts w:eastAsia="Malgun Gothic"/>
        </w:rPr>
      </w:pPr>
      <w:r w:rsidRPr="004D7F1C">
        <w:rPr>
          <w:rFonts w:eastAsia="Malgun Gothic"/>
        </w:rPr>
        <w:t xml:space="preserve">Proponents and IPR holders should indicate their compliance with the ITU policy on intellectual property rights (see </w:t>
      </w:r>
      <w:r w:rsidRPr="00187652">
        <w:rPr>
          <w:rFonts w:eastAsia="Malgun Gothic"/>
        </w:rPr>
        <w:t>N</w:t>
      </w:r>
      <w:r w:rsidR="002D0979" w:rsidRPr="00187652">
        <w:rPr>
          <w:rFonts w:eastAsia="Malgun Gothic"/>
        </w:rPr>
        <w:t>ote</w:t>
      </w:r>
      <w:r w:rsidRPr="00187652">
        <w:rPr>
          <w:rFonts w:eastAsia="Malgun Gothic"/>
        </w:rPr>
        <w:t xml:space="preserve"> 2 in Section A2.6 </w:t>
      </w:r>
      <w:r w:rsidRPr="004D7F1C">
        <w:rPr>
          <w:rFonts w:eastAsia="Malgun Gothic"/>
        </w:rPr>
        <w:t>of Resolution ITU-R 1-</w:t>
      </w:r>
      <w:r>
        <w:rPr>
          <w:rFonts w:eastAsia="Malgun Gothic" w:hint="eastAsia"/>
          <w:lang w:eastAsia="ko-KR"/>
        </w:rPr>
        <w:t>7</w:t>
      </w:r>
      <w:r w:rsidR="00EB3711">
        <w:rPr>
          <w:rFonts w:eastAsia="Malgun Gothic"/>
        </w:rPr>
        <w:t>), as specified in the Common </w:t>
      </w:r>
      <w:r w:rsidRPr="004D7F1C">
        <w:rPr>
          <w:rFonts w:eastAsia="Malgun Gothic"/>
        </w:rPr>
        <w:t>Patent Policy for ITU</w:t>
      </w:r>
      <w:r w:rsidRPr="004D7F1C">
        <w:rPr>
          <w:rFonts w:eastAsia="Malgun Gothic"/>
        </w:rPr>
        <w:noBreakHyphen/>
        <w:t>T/ITU-R/ISO/IEC</w:t>
      </w:r>
      <w:r>
        <w:rPr>
          <w:rFonts w:eastAsia="Malgun Gothic" w:hint="eastAsia"/>
          <w:lang w:eastAsia="ko-KR"/>
        </w:rPr>
        <w:t xml:space="preserve"> on intellectual property rights,</w:t>
      </w:r>
      <w:r w:rsidRPr="004D7F1C">
        <w:rPr>
          <w:rFonts w:eastAsia="Malgun Gothic"/>
        </w:rPr>
        <w:t xml:space="preserve"> available at </w:t>
      </w:r>
      <w:hyperlink r:id="rId9" w:history="1">
        <w:r w:rsidRPr="004D7F1C">
          <w:rPr>
            <w:rFonts w:eastAsia="Malgun Gothic"/>
            <w:color w:val="0000FF"/>
            <w:u w:val="single"/>
          </w:rPr>
          <w:t>http://www.itu.int/ITU-T/dbase/patent/patent-policy.html</w:t>
        </w:r>
      </w:hyperlink>
      <w:r w:rsidRPr="004D7F1C">
        <w:rPr>
          <w:rFonts w:eastAsia="Malgun Gothic"/>
        </w:rPr>
        <w:t>.</w:t>
      </w:r>
    </w:p>
    <w:p w:rsidR="0048109A" w:rsidRPr="004D7F1C" w:rsidRDefault="0048109A" w:rsidP="002D0979">
      <w:pPr>
        <w:rPr>
          <w:rFonts w:eastAsia="Malgun Gothic"/>
          <w:lang w:eastAsia="ja-JP"/>
        </w:rPr>
      </w:pPr>
      <w:r w:rsidRPr="004D7F1C">
        <w:rPr>
          <w:rFonts w:eastAsia="Malgun Gothic"/>
          <w:lang w:eastAsia="ja-JP"/>
        </w:rPr>
        <w:t xml:space="preserve">Submissions should be addressed </w:t>
      </w:r>
      <w:r w:rsidRPr="004D7F1C">
        <w:rPr>
          <w:rFonts w:eastAsia="Malgun Gothic"/>
        </w:rPr>
        <w:t xml:space="preserve">to the </w:t>
      </w:r>
      <w:r w:rsidRPr="004D7F1C">
        <w:rPr>
          <w:rFonts w:eastAsia="Malgun Gothic"/>
          <w:lang w:eastAsia="ja-JP"/>
        </w:rPr>
        <w:t xml:space="preserve">Counsellor for ITU-R Study Group 5, Mr. </w:t>
      </w:r>
      <w:r>
        <w:rPr>
          <w:rFonts w:eastAsia="Malgun Gothic" w:hint="eastAsia"/>
          <w:lang w:eastAsia="ko-KR"/>
        </w:rPr>
        <w:t>Sergio B</w:t>
      </w:r>
      <w:r w:rsidR="00262F1B">
        <w:rPr>
          <w:rFonts w:eastAsia="Malgun Gothic"/>
          <w:lang w:eastAsia="ko-KR"/>
        </w:rPr>
        <w:t>uonomo</w:t>
      </w:r>
      <w:r w:rsidR="00262F1B" w:rsidRPr="004D7F1C">
        <w:rPr>
          <w:rFonts w:eastAsia="Malgun Gothic"/>
          <w:lang w:eastAsia="ja-JP"/>
        </w:rPr>
        <w:t xml:space="preserve"> </w:t>
      </w:r>
      <w:r w:rsidRPr="004D7F1C">
        <w:rPr>
          <w:rFonts w:eastAsia="Malgun Gothic"/>
          <w:lang w:eastAsia="ja-JP"/>
        </w:rPr>
        <w:t>(</w:t>
      </w:r>
      <w:hyperlink r:id="rId10" w:history="1">
        <w:r w:rsidRPr="00E77C8E">
          <w:rPr>
            <w:rStyle w:val="Hyperlink"/>
            <w:rFonts w:eastAsia="Malgun Gothic"/>
            <w:lang w:eastAsia="ja-JP"/>
          </w:rPr>
          <w:t>sergio.buonomo@itu.int</w:t>
        </w:r>
      </w:hyperlink>
      <w:r>
        <w:rPr>
          <w:rFonts w:eastAsia="Malgun Gothic" w:hint="eastAsia"/>
          <w:lang w:eastAsia="ko-KR"/>
        </w:rPr>
        <w:t>)</w:t>
      </w:r>
      <w:r w:rsidRPr="004D7F1C">
        <w:rPr>
          <w:rFonts w:eastAsia="Malgun Gothic"/>
          <w:lang w:eastAsia="ja-JP"/>
        </w:rPr>
        <w:t>. These submissions will be prepared as inputs to WP 5D and made available on the IMT-</w:t>
      </w:r>
      <w:r>
        <w:rPr>
          <w:rFonts w:eastAsia="Malgun Gothic" w:hint="eastAsia"/>
          <w:lang w:eastAsia="ko-KR"/>
        </w:rPr>
        <w:t>2020</w:t>
      </w:r>
      <w:r w:rsidRPr="004D7F1C">
        <w:rPr>
          <w:rFonts w:eastAsia="Malgun Gothic"/>
          <w:lang w:eastAsia="ja-JP"/>
        </w:rPr>
        <w:t xml:space="preserve"> web page. Receipt of submissions will be acknowledged by</w:t>
      </w:r>
      <w:r w:rsidR="00262F1B">
        <w:rPr>
          <w:rFonts w:eastAsia="Malgun Gothic"/>
          <w:lang w:eastAsia="ja-JP"/>
        </w:rPr>
        <w:t xml:space="preserve"> the Radiocommunication Bureau.</w:t>
      </w:r>
    </w:p>
    <w:p w:rsidR="0048109A" w:rsidRPr="004D7F1C" w:rsidRDefault="0048109A" w:rsidP="006C0CC2">
      <w:pPr>
        <w:pStyle w:val="Heading1"/>
        <w:spacing w:before="240"/>
        <w:rPr>
          <w:rFonts w:eastAsia="Malgun Gothic"/>
          <w:lang w:eastAsia="ja-JP"/>
        </w:rPr>
      </w:pPr>
      <w:r w:rsidRPr="004D7F1C">
        <w:rPr>
          <w:rFonts w:eastAsia="Malgun Gothic"/>
          <w:lang w:eastAsia="ja-JP"/>
        </w:rPr>
        <w:t>5</w:t>
      </w:r>
      <w:r w:rsidRPr="004D7F1C">
        <w:rPr>
          <w:rFonts w:eastAsia="Malgun Gothic"/>
        </w:rPr>
        <w:tab/>
        <w:t>Evaluation of candidate R</w:t>
      </w:r>
      <w:r w:rsidRPr="004D7F1C">
        <w:rPr>
          <w:rFonts w:eastAsia="Malgun Gothic"/>
          <w:lang w:eastAsia="ja-JP"/>
        </w:rPr>
        <w:t>I</w:t>
      </w:r>
      <w:r w:rsidRPr="004D7F1C">
        <w:rPr>
          <w:rFonts w:eastAsia="Malgun Gothic"/>
        </w:rPr>
        <w:t>Ts or SRITs</w:t>
      </w:r>
    </w:p>
    <w:p w:rsidR="0048109A" w:rsidRPr="004D7F1C" w:rsidRDefault="0048109A" w:rsidP="00EB3711">
      <w:pPr>
        <w:spacing w:before="120"/>
        <w:rPr>
          <w:rFonts w:eastAsia="Malgun Gothic"/>
          <w:lang w:eastAsia="ja-JP"/>
        </w:rPr>
      </w:pPr>
      <w:r w:rsidRPr="004D7F1C">
        <w:rPr>
          <w:rFonts w:eastAsia="Malgun Gothic"/>
        </w:rPr>
        <w:t>Candidate R</w:t>
      </w:r>
      <w:r w:rsidRPr="004D7F1C">
        <w:rPr>
          <w:rFonts w:eastAsia="Malgun Gothic"/>
          <w:lang w:eastAsia="ja-JP"/>
        </w:rPr>
        <w:t>I</w:t>
      </w:r>
      <w:r w:rsidRPr="004D7F1C">
        <w:rPr>
          <w:rFonts w:eastAsia="Malgun Gothic"/>
        </w:rPr>
        <w:t xml:space="preserve">Ts </w:t>
      </w:r>
      <w:r w:rsidRPr="004D7F1C">
        <w:rPr>
          <w:rFonts w:eastAsia="Malgun Gothic"/>
          <w:lang w:eastAsia="ja-JP"/>
        </w:rPr>
        <w:t xml:space="preserve">or SRITs </w:t>
      </w:r>
      <w:r w:rsidRPr="004D7F1C">
        <w:rPr>
          <w:rFonts w:eastAsia="Malgun Gothic"/>
        </w:rPr>
        <w:t>will be evaluated</w:t>
      </w:r>
      <w:r w:rsidRPr="004D7F1C">
        <w:rPr>
          <w:rFonts w:eastAsia="Malgun Gothic"/>
          <w:lang w:eastAsia="ja-JP"/>
        </w:rPr>
        <w:t xml:space="preserve"> </w:t>
      </w:r>
      <w:r w:rsidRPr="004D7F1C">
        <w:rPr>
          <w:rFonts w:eastAsia="Malgun Gothic"/>
        </w:rPr>
        <w:t>by the ITU membership, standards organisations and other independent evaluation groups</w:t>
      </w:r>
      <w:r w:rsidRPr="004D7F1C">
        <w:rPr>
          <w:rFonts w:eastAsia="Malgun Gothic"/>
          <w:lang w:eastAsia="ja-JP"/>
        </w:rPr>
        <w:t xml:space="preserve">. Evaluation groups </w:t>
      </w:r>
      <w:r w:rsidRPr="004D7F1C">
        <w:rPr>
          <w:rFonts w:eastAsia="Malgun Gothic"/>
          <w:lang w:eastAsia="ko-KR"/>
        </w:rPr>
        <w:t xml:space="preserve">are </w:t>
      </w:r>
      <w:r w:rsidRPr="004D7F1C">
        <w:rPr>
          <w:rFonts w:eastAsia="Malgun Gothic"/>
          <w:lang w:eastAsia="ja-JP"/>
        </w:rPr>
        <w:t>requested</w:t>
      </w:r>
      <w:r w:rsidRPr="004D7F1C">
        <w:rPr>
          <w:rFonts w:eastAsia="Malgun Gothic"/>
          <w:lang w:eastAsia="ko-KR"/>
        </w:rPr>
        <w:t xml:space="preserve"> to register</w:t>
      </w:r>
      <w:r w:rsidRPr="004D7F1C" w:rsidDel="006769A1">
        <w:rPr>
          <w:rFonts w:eastAsia="Malgun Gothic"/>
          <w:lang w:eastAsia="ko-KR"/>
        </w:rPr>
        <w:t xml:space="preserve"> </w:t>
      </w:r>
      <w:r w:rsidRPr="004D7F1C">
        <w:rPr>
          <w:rFonts w:eastAsia="Malgun Gothic"/>
          <w:lang w:eastAsia="ja-JP"/>
        </w:rPr>
        <w:t>with</w:t>
      </w:r>
      <w:r w:rsidRPr="004D7F1C">
        <w:rPr>
          <w:rFonts w:eastAsia="Malgun Gothic"/>
          <w:lang w:eastAsia="ko-KR"/>
        </w:rPr>
        <w:t xml:space="preserve"> ITU-R</w:t>
      </w:r>
      <w:r w:rsidRPr="004D7F1C">
        <w:rPr>
          <w:rFonts w:eastAsia="Malgun Gothic"/>
          <w:position w:val="6"/>
          <w:sz w:val="16"/>
          <w:lang w:eastAsia="ko-KR"/>
        </w:rPr>
        <w:footnoteReference w:id="2"/>
      </w:r>
      <w:r w:rsidRPr="004D7F1C">
        <w:rPr>
          <w:rFonts w:eastAsia="Malgun Gothic"/>
          <w:lang w:eastAsia="ko-KR"/>
        </w:rPr>
        <w:t>,</w:t>
      </w:r>
      <w:r w:rsidRPr="004D7F1C">
        <w:rPr>
          <w:rFonts w:eastAsia="Malgun Gothic"/>
        </w:rPr>
        <w:t xml:space="preserve"> preferably </w:t>
      </w:r>
      <w:r w:rsidRPr="004D7F1C">
        <w:rPr>
          <w:rFonts w:eastAsia="Malgun Gothic"/>
          <w:lang w:eastAsia="ko-KR"/>
        </w:rPr>
        <w:t xml:space="preserve">before the </w:t>
      </w:r>
      <w:r w:rsidRPr="00DA2744">
        <w:rPr>
          <w:rFonts w:eastAsia="Malgun Gothic"/>
          <w:lang w:eastAsia="ko-KR"/>
        </w:rPr>
        <w:t>end of 20</w:t>
      </w:r>
      <w:r w:rsidRPr="00DA2744">
        <w:rPr>
          <w:rFonts w:eastAsia="Malgun Gothic" w:hint="eastAsia"/>
          <w:lang w:eastAsia="ko-KR"/>
        </w:rPr>
        <w:t>17</w:t>
      </w:r>
      <w:r w:rsidRPr="004D7F1C">
        <w:rPr>
          <w:rFonts w:eastAsia="Malgun Gothic"/>
          <w:lang w:eastAsia="ko-KR"/>
        </w:rPr>
        <w:t>.</w:t>
      </w:r>
      <w:r w:rsidRPr="004D7F1C">
        <w:rPr>
          <w:rFonts w:eastAsia="Malgun Gothic"/>
        </w:rPr>
        <w:t xml:space="preserve"> </w:t>
      </w:r>
      <w:r w:rsidRPr="004D7F1C">
        <w:rPr>
          <w:rFonts w:eastAsia="Malgun Gothic"/>
          <w:lang w:eastAsia="ja-JP"/>
        </w:rPr>
        <w:t>The</w:t>
      </w:r>
      <w:r w:rsidRPr="004D7F1C">
        <w:rPr>
          <w:rFonts w:eastAsia="Malgun Gothic"/>
        </w:rPr>
        <w:t xml:space="preserve"> evaluation groups </w:t>
      </w:r>
      <w:r w:rsidRPr="004D7F1C">
        <w:rPr>
          <w:rFonts w:eastAsia="Malgun Gothic"/>
          <w:lang w:eastAsia="ja-JP"/>
        </w:rPr>
        <w:t>are</w:t>
      </w:r>
      <w:r w:rsidRPr="004D7F1C">
        <w:rPr>
          <w:rFonts w:eastAsia="Malgun Gothic"/>
        </w:rPr>
        <w:t xml:space="preserve"> </w:t>
      </w:r>
      <w:r w:rsidRPr="004D7F1C">
        <w:rPr>
          <w:rFonts w:eastAsia="Malgun Gothic"/>
          <w:lang w:eastAsia="ja-JP"/>
        </w:rPr>
        <w:t xml:space="preserve">kindly requested </w:t>
      </w:r>
      <w:r w:rsidRPr="004D7F1C">
        <w:rPr>
          <w:rFonts w:eastAsia="Malgun Gothic"/>
        </w:rPr>
        <w:t>to submit evaluation reports to the ITU-R in accordance with the evaluation process delineated on the IMT-</w:t>
      </w:r>
      <w:r>
        <w:rPr>
          <w:rFonts w:eastAsia="Malgun Gothic" w:hint="eastAsia"/>
          <w:lang w:eastAsia="ko-KR"/>
        </w:rPr>
        <w:t>2020</w:t>
      </w:r>
      <w:r w:rsidRPr="004D7F1C">
        <w:rPr>
          <w:rFonts w:eastAsia="Malgun Gothic"/>
        </w:rPr>
        <w:t xml:space="preserve"> web page</w:t>
      </w:r>
      <w:r w:rsidRPr="004D7F1C">
        <w:rPr>
          <w:rFonts w:eastAsia="Malgun Gothic"/>
          <w:lang w:eastAsia="ja-JP"/>
        </w:rPr>
        <w:t xml:space="preserve">. </w:t>
      </w:r>
      <w:r w:rsidR="00EB3711">
        <w:rPr>
          <w:rFonts w:eastAsia="Malgun Gothic"/>
          <w:lang w:eastAsia="ja-JP"/>
        </w:rPr>
        <w:t>The </w:t>
      </w:r>
      <w:r w:rsidRPr="004D7F1C">
        <w:rPr>
          <w:rFonts w:eastAsia="Malgun Gothic"/>
          <w:lang w:eastAsia="ja-JP"/>
        </w:rPr>
        <w:t xml:space="preserve">evaluation reports will be </w:t>
      </w:r>
      <w:r w:rsidRPr="004D7F1C">
        <w:rPr>
          <w:rFonts w:eastAsia="Malgun Gothic"/>
        </w:rPr>
        <w:t>consider</w:t>
      </w:r>
      <w:r w:rsidRPr="004D7F1C">
        <w:rPr>
          <w:rFonts w:eastAsia="Malgun Gothic"/>
          <w:lang w:eastAsia="ja-JP"/>
        </w:rPr>
        <w:t>ed</w:t>
      </w:r>
      <w:r w:rsidRPr="004D7F1C">
        <w:rPr>
          <w:rFonts w:eastAsia="Malgun Gothic"/>
        </w:rPr>
        <w:t xml:space="preserve"> in the development of the ITU-R Recommendation describing the radio interface specifications.</w:t>
      </w:r>
    </w:p>
    <w:p w:rsidR="0048109A" w:rsidRDefault="0048109A" w:rsidP="002D0979">
      <w:pPr>
        <w:rPr>
          <w:lang w:eastAsia="zh-CN"/>
        </w:rPr>
      </w:pPr>
      <w:r w:rsidRPr="004D7F1C">
        <w:rPr>
          <w:rFonts w:eastAsia="Malgun Gothic"/>
        </w:rPr>
        <w:t>The evaluation</w:t>
      </w:r>
      <w:r w:rsidRPr="004D7F1C">
        <w:rPr>
          <w:rFonts w:eastAsia="Malgun Gothic"/>
          <w:lang w:eastAsia="ko-KR"/>
        </w:rPr>
        <w:t xml:space="preserve"> guidelines</w:t>
      </w:r>
      <w:r w:rsidRPr="004D7F1C">
        <w:rPr>
          <w:rFonts w:eastAsia="Malgun Gothic"/>
          <w:lang w:eastAsia="ja-JP"/>
        </w:rPr>
        <w:t>,</w:t>
      </w:r>
      <w:r w:rsidRPr="004D7F1C">
        <w:rPr>
          <w:rFonts w:eastAsia="Malgun Gothic"/>
          <w:lang w:eastAsia="ko-KR"/>
        </w:rPr>
        <w:t xml:space="preserve"> including the criteria and </w:t>
      </w:r>
      <w:r w:rsidRPr="004D7F1C">
        <w:rPr>
          <w:rFonts w:eastAsia="Malgun Gothic"/>
          <w:lang w:eastAsia="ja-JP"/>
        </w:rPr>
        <w:t>methodology,</w:t>
      </w:r>
      <w:r w:rsidRPr="004D7F1C">
        <w:rPr>
          <w:rFonts w:eastAsia="Malgun Gothic"/>
          <w:lang w:eastAsia="ko-KR"/>
        </w:rPr>
        <w:t xml:space="preserve"> are to be finalized by WP 5D in Ju</w:t>
      </w:r>
      <w:r>
        <w:rPr>
          <w:rFonts w:eastAsia="Malgun Gothic" w:hint="eastAsia"/>
          <w:lang w:eastAsia="ko-KR"/>
        </w:rPr>
        <w:t>ne</w:t>
      </w:r>
      <w:r w:rsidRPr="004D7F1C">
        <w:rPr>
          <w:rFonts w:eastAsia="Malgun Gothic"/>
          <w:lang w:eastAsia="ko-KR"/>
        </w:rPr>
        <w:t xml:space="preserve"> 20</w:t>
      </w:r>
      <w:r>
        <w:rPr>
          <w:rFonts w:eastAsia="Malgun Gothic" w:hint="eastAsia"/>
          <w:lang w:eastAsia="ko-KR"/>
        </w:rPr>
        <w:t>17</w:t>
      </w:r>
      <w:r w:rsidRPr="004D7F1C">
        <w:rPr>
          <w:rFonts w:eastAsia="Malgun Gothic"/>
          <w:lang w:eastAsia="ko-KR"/>
        </w:rPr>
        <w:t xml:space="preserve">. The availability of these guidelines </w:t>
      </w:r>
      <w:r w:rsidRPr="004D7F1C">
        <w:rPr>
          <w:rFonts w:eastAsia="Malgun Gothic"/>
          <w:lang w:eastAsia="ja-JP"/>
        </w:rPr>
        <w:t>on the IMT-</w:t>
      </w:r>
      <w:r>
        <w:rPr>
          <w:rFonts w:eastAsia="Malgun Gothic" w:hint="eastAsia"/>
          <w:lang w:eastAsia="ko-KR"/>
        </w:rPr>
        <w:t>2020</w:t>
      </w:r>
      <w:r w:rsidRPr="004D7F1C">
        <w:rPr>
          <w:rFonts w:eastAsia="Malgun Gothic"/>
          <w:lang w:eastAsia="ja-JP"/>
        </w:rPr>
        <w:t xml:space="preserve"> web page will be announced in an Addendum to this Circular Letter.</w:t>
      </w:r>
    </w:p>
    <w:p w:rsidR="00E76676" w:rsidRPr="000B6C77" w:rsidRDefault="00E76676" w:rsidP="00767865">
      <w:pPr>
        <w:spacing w:before="1418" w:line="240" w:lineRule="auto"/>
        <w:jc w:val="left"/>
        <w:rPr>
          <w:rFonts w:asciiTheme="minorHAnsi" w:hAnsiTheme="minorHAnsi" w:cstheme="minorHAnsi"/>
          <w:szCs w:val="24"/>
          <w:lang w:val="fr-CH"/>
        </w:rPr>
      </w:pPr>
      <w:r w:rsidRPr="000B6C77">
        <w:rPr>
          <w:rFonts w:asciiTheme="minorHAnsi" w:hAnsiTheme="minorHAnsi" w:cstheme="minorHAnsi"/>
          <w:szCs w:val="24"/>
          <w:lang w:val="fr-CH"/>
        </w:rPr>
        <w:t>François Rancy</w:t>
      </w:r>
      <w:r w:rsidRPr="000B6C77">
        <w:rPr>
          <w:rFonts w:asciiTheme="minorHAnsi" w:hAnsiTheme="minorHAnsi" w:cstheme="minorHAnsi"/>
          <w:szCs w:val="24"/>
          <w:lang w:val="fr-CH"/>
        </w:rPr>
        <w:br/>
        <w:t>Director</w:t>
      </w:r>
    </w:p>
    <w:p w:rsidR="00E76676" w:rsidRPr="000B6C77" w:rsidRDefault="00E76676" w:rsidP="00062134">
      <w:pPr>
        <w:spacing w:before="360" w:after="120"/>
        <w:rPr>
          <w:lang w:val="fr-CH"/>
        </w:rPr>
      </w:pPr>
      <w:r w:rsidRPr="000B6C77">
        <w:rPr>
          <w:b/>
          <w:bCs/>
          <w:lang w:val="fr-CH"/>
        </w:rPr>
        <w:t>Annex</w:t>
      </w:r>
      <w:r w:rsidRPr="000B6C77">
        <w:rPr>
          <w:lang w:val="fr-CH"/>
        </w:rPr>
        <w:t>: 1</w:t>
      </w:r>
    </w:p>
    <w:p w:rsidR="00E76676" w:rsidRPr="000B6C77" w:rsidRDefault="00E76676" w:rsidP="00062134">
      <w:pPr>
        <w:tabs>
          <w:tab w:val="left" w:pos="284"/>
          <w:tab w:val="left" w:pos="568"/>
        </w:tabs>
        <w:spacing w:before="120" w:after="120"/>
        <w:rPr>
          <w:b/>
          <w:bCs/>
          <w:sz w:val="18"/>
          <w:szCs w:val="18"/>
          <w:lang w:val="fr-CH"/>
        </w:rPr>
      </w:pPr>
      <w:r w:rsidRPr="000B6C77">
        <w:rPr>
          <w:b/>
          <w:bCs/>
          <w:sz w:val="18"/>
          <w:szCs w:val="18"/>
          <w:lang w:val="fr-CH"/>
        </w:rPr>
        <w:t>Distribution:</w:t>
      </w:r>
    </w:p>
    <w:p w:rsidR="00E76676" w:rsidRPr="00B82258" w:rsidRDefault="00E76676" w:rsidP="00E76676">
      <w:pPr>
        <w:tabs>
          <w:tab w:val="clear" w:pos="794"/>
          <w:tab w:val="left" w:pos="284"/>
        </w:tabs>
        <w:spacing w:before="0" w:line="240" w:lineRule="auto"/>
        <w:ind w:left="284" w:hanging="284"/>
        <w:jc w:val="left"/>
        <w:rPr>
          <w:sz w:val="18"/>
          <w:szCs w:val="18"/>
        </w:rPr>
      </w:pPr>
      <w:r w:rsidRPr="00B82258">
        <w:rPr>
          <w:sz w:val="18"/>
          <w:szCs w:val="18"/>
        </w:rPr>
        <w:t>–</w:t>
      </w:r>
      <w:r w:rsidRPr="00B82258">
        <w:rPr>
          <w:sz w:val="18"/>
          <w:szCs w:val="18"/>
        </w:rPr>
        <w:tab/>
        <w:t>Administrations of Member States of the ITU and Radiocommunication Sector Members participating in the work of</w:t>
      </w:r>
      <w:r w:rsidRPr="00B82258">
        <w:rPr>
          <w:sz w:val="18"/>
          <w:szCs w:val="18"/>
        </w:rPr>
        <w:br/>
        <w:t>Radiocommunication Study Group 5</w:t>
      </w:r>
    </w:p>
    <w:p w:rsidR="00E76676" w:rsidRPr="00B82258" w:rsidRDefault="00E76676" w:rsidP="00E76676">
      <w:pPr>
        <w:tabs>
          <w:tab w:val="clear" w:pos="794"/>
          <w:tab w:val="left" w:pos="284"/>
        </w:tabs>
        <w:spacing w:before="0" w:line="240" w:lineRule="auto"/>
        <w:jc w:val="left"/>
        <w:rPr>
          <w:sz w:val="18"/>
          <w:szCs w:val="18"/>
        </w:rPr>
      </w:pPr>
      <w:r w:rsidRPr="00B82258">
        <w:rPr>
          <w:sz w:val="18"/>
          <w:szCs w:val="18"/>
        </w:rPr>
        <w:t>–</w:t>
      </w:r>
      <w:r w:rsidRPr="00B82258">
        <w:rPr>
          <w:sz w:val="18"/>
          <w:szCs w:val="18"/>
        </w:rPr>
        <w:tab/>
        <w:t>ITU-R Associates participating in the work of Radiocommunication Study Group 5</w:t>
      </w:r>
    </w:p>
    <w:p w:rsidR="00E76676" w:rsidRPr="00B82258" w:rsidRDefault="00E76676" w:rsidP="00E76676">
      <w:pPr>
        <w:tabs>
          <w:tab w:val="clear" w:pos="794"/>
          <w:tab w:val="left" w:pos="284"/>
        </w:tabs>
        <w:spacing w:before="0" w:line="240" w:lineRule="auto"/>
        <w:jc w:val="left"/>
        <w:rPr>
          <w:sz w:val="18"/>
          <w:szCs w:val="18"/>
        </w:rPr>
      </w:pPr>
      <w:r w:rsidRPr="00B82258">
        <w:rPr>
          <w:sz w:val="18"/>
          <w:szCs w:val="18"/>
        </w:rPr>
        <w:t>–</w:t>
      </w:r>
      <w:r w:rsidRPr="00B82258">
        <w:rPr>
          <w:sz w:val="18"/>
          <w:szCs w:val="18"/>
        </w:rPr>
        <w:tab/>
        <w:t>ITU Academia</w:t>
      </w:r>
    </w:p>
    <w:p w:rsidR="00E76676" w:rsidRPr="00B82258" w:rsidRDefault="00E76676" w:rsidP="00E76676">
      <w:pPr>
        <w:tabs>
          <w:tab w:val="clear" w:pos="794"/>
          <w:tab w:val="left" w:pos="284"/>
        </w:tabs>
        <w:spacing w:before="0" w:line="240" w:lineRule="auto"/>
        <w:jc w:val="left"/>
        <w:rPr>
          <w:sz w:val="18"/>
          <w:szCs w:val="18"/>
        </w:rPr>
      </w:pPr>
      <w:r w:rsidRPr="00B82258">
        <w:rPr>
          <w:sz w:val="18"/>
          <w:szCs w:val="18"/>
        </w:rPr>
        <w:t>–</w:t>
      </w:r>
      <w:r w:rsidRPr="00B82258">
        <w:rPr>
          <w:sz w:val="18"/>
          <w:szCs w:val="18"/>
        </w:rPr>
        <w:tab/>
        <w:t>Chairman and Vice-Chairmen of Radiocommunication Study Group 5</w:t>
      </w:r>
    </w:p>
    <w:p w:rsidR="00E76676" w:rsidRPr="00B82258" w:rsidRDefault="00E76676" w:rsidP="00E76676">
      <w:pPr>
        <w:tabs>
          <w:tab w:val="clear" w:pos="794"/>
          <w:tab w:val="left" w:pos="284"/>
        </w:tabs>
        <w:spacing w:before="0" w:line="240" w:lineRule="auto"/>
        <w:ind w:left="284" w:hanging="284"/>
        <w:jc w:val="left"/>
        <w:rPr>
          <w:sz w:val="18"/>
          <w:szCs w:val="18"/>
        </w:rPr>
      </w:pPr>
      <w:r w:rsidRPr="00B82258">
        <w:rPr>
          <w:sz w:val="18"/>
          <w:szCs w:val="18"/>
        </w:rPr>
        <w:t>–</w:t>
      </w:r>
      <w:r w:rsidRPr="00B82258">
        <w:rPr>
          <w:sz w:val="18"/>
          <w:szCs w:val="18"/>
        </w:rPr>
        <w:tab/>
        <w:t xml:space="preserve">Secretary General of the ITU, Director of the Telecommunication Standardization Bureau, Director of the </w:t>
      </w:r>
      <w:r w:rsidRPr="00B82258">
        <w:rPr>
          <w:sz w:val="18"/>
          <w:szCs w:val="18"/>
        </w:rPr>
        <w:br/>
        <w:t>Telecommunication Development Bureau</w:t>
      </w:r>
    </w:p>
    <w:p w:rsidR="0048109A" w:rsidRPr="00E76676" w:rsidRDefault="00EB3711" w:rsidP="0048109A">
      <w:pPr>
        <w:pStyle w:val="AnnexNo"/>
        <w:rPr>
          <w:rFonts w:asciiTheme="minorHAnsi" w:hAnsiTheme="minorHAnsi"/>
        </w:rPr>
      </w:pPr>
      <w:r>
        <w:rPr>
          <w:rFonts w:asciiTheme="minorHAnsi" w:hAnsiTheme="minorHAnsi"/>
        </w:rPr>
        <w:lastRenderedPageBreak/>
        <w:t>Annex</w:t>
      </w:r>
    </w:p>
    <w:p w:rsidR="0048109A" w:rsidRPr="00A720AC" w:rsidRDefault="0048109A" w:rsidP="0048109A">
      <w:pPr>
        <w:keepNext/>
        <w:keepLines/>
        <w:spacing w:before="480"/>
        <w:jc w:val="center"/>
        <w:rPr>
          <w:caps/>
          <w:sz w:val="28"/>
        </w:rPr>
      </w:pPr>
      <w:r w:rsidRPr="00A720AC">
        <w:rPr>
          <w:caps/>
          <w:sz w:val="28"/>
        </w:rPr>
        <w:t>RESOLUTION ITU-R 65</w:t>
      </w:r>
    </w:p>
    <w:p w:rsidR="0048109A" w:rsidRPr="00E76676" w:rsidRDefault="0048109A" w:rsidP="0048109A">
      <w:pPr>
        <w:keepNext/>
        <w:keepLines/>
        <w:spacing w:before="240"/>
        <w:jc w:val="center"/>
        <w:rPr>
          <w:rFonts w:asciiTheme="minorHAnsi" w:hAnsiTheme="minorHAnsi"/>
          <w:b/>
          <w:sz w:val="28"/>
        </w:rPr>
      </w:pPr>
      <w:r w:rsidRPr="00E76676">
        <w:rPr>
          <w:rFonts w:asciiTheme="minorHAnsi" w:hAnsiTheme="minorHAnsi"/>
          <w:b/>
          <w:sz w:val="28"/>
        </w:rPr>
        <w:t>Principles for the process of future development</w:t>
      </w:r>
      <w:r w:rsidRPr="00E76676">
        <w:rPr>
          <w:rFonts w:asciiTheme="minorHAnsi" w:hAnsiTheme="minorHAnsi"/>
          <w:b/>
          <w:sz w:val="28"/>
          <w:lang w:eastAsia="zh-CN"/>
        </w:rPr>
        <w:t xml:space="preserve"> of IMT for 2020 and beyond</w:t>
      </w:r>
    </w:p>
    <w:p w:rsidR="0048109A" w:rsidRPr="00A720AC" w:rsidRDefault="0048109A" w:rsidP="0048109A">
      <w:pPr>
        <w:keepNext/>
        <w:keepLines/>
        <w:jc w:val="right"/>
        <w:rPr>
          <w:sz w:val="22"/>
        </w:rPr>
      </w:pPr>
      <w:r w:rsidRPr="00A720AC">
        <w:rPr>
          <w:sz w:val="22"/>
        </w:rPr>
        <w:t>(2015)</w:t>
      </w:r>
    </w:p>
    <w:p w:rsidR="0048109A" w:rsidRPr="00A720AC" w:rsidRDefault="0048109A" w:rsidP="0048109A">
      <w:pPr>
        <w:spacing w:before="280"/>
        <w:rPr>
          <w:lang w:eastAsia="zh-CN"/>
        </w:rPr>
      </w:pPr>
      <w:r w:rsidRPr="00A720AC">
        <w:rPr>
          <w:lang w:eastAsia="zh-CN"/>
        </w:rPr>
        <w:t>The ITU Radiocommunication Assembly,</w:t>
      </w:r>
    </w:p>
    <w:p w:rsidR="0048109A" w:rsidRPr="00A720AC" w:rsidRDefault="0048109A" w:rsidP="00C444C8">
      <w:pPr>
        <w:keepNext/>
        <w:keepLines/>
        <w:tabs>
          <w:tab w:val="clear" w:pos="794"/>
          <w:tab w:val="clear" w:pos="1191"/>
          <w:tab w:val="clear" w:pos="1588"/>
          <w:tab w:val="clear" w:pos="1985"/>
          <w:tab w:val="left" w:pos="40"/>
        </w:tabs>
        <w:ind w:left="1134"/>
        <w:rPr>
          <w:i/>
        </w:rPr>
      </w:pPr>
      <w:r w:rsidRPr="00A720AC">
        <w:rPr>
          <w:i/>
        </w:rPr>
        <w:t>considering</w:t>
      </w:r>
    </w:p>
    <w:p w:rsidR="0048109A" w:rsidRPr="00A720AC" w:rsidRDefault="0048109A" w:rsidP="00C444C8">
      <w:pPr>
        <w:tabs>
          <w:tab w:val="clear" w:pos="794"/>
          <w:tab w:val="clear" w:pos="1191"/>
          <w:tab w:val="clear" w:pos="1588"/>
          <w:tab w:val="clear" w:pos="1985"/>
          <w:tab w:val="left" w:pos="1134"/>
        </w:tabs>
        <w:rPr>
          <w:lang w:eastAsia="ja-JP"/>
        </w:rPr>
      </w:pPr>
      <w:r w:rsidRPr="00A720AC">
        <w:rPr>
          <w:i/>
          <w:lang w:eastAsia="ja-JP"/>
        </w:rPr>
        <w:t>a</w:t>
      </w:r>
      <w:r w:rsidRPr="00A720AC">
        <w:rPr>
          <w:i/>
        </w:rPr>
        <w:t>)</w:t>
      </w:r>
      <w:r w:rsidRPr="00A720AC">
        <w:tab/>
      </w:r>
      <w:r w:rsidRPr="00A720AC">
        <w:rPr>
          <w:lang w:eastAsia="ja-JP"/>
        </w:rPr>
        <w:t>that Question ITU</w:t>
      </w:r>
      <w:r w:rsidRPr="00A720AC">
        <w:rPr>
          <w:lang w:eastAsia="ja-JP"/>
        </w:rPr>
        <w:noBreakHyphen/>
        <w:t>R 229/5 addresses “Further development of the terrestrial component of IMT”;</w:t>
      </w:r>
    </w:p>
    <w:p w:rsidR="0048109A" w:rsidRPr="00A720AC" w:rsidRDefault="0048109A" w:rsidP="00C444C8">
      <w:pPr>
        <w:tabs>
          <w:tab w:val="clear" w:pos="794"/>
          <w:tab w:val="clear" w:pos="1191"/>
          <w:tab w:val="clear" w:pos="1588"/>
          <w:tab w:val="clear" w:pos="1985"/>
          <w:tab w:val="left" w:pos="1134"/>
        </w:tabs>
        <w:rPr>
          <w:lang w:eastAsia="zh-CN"/>
        </w:rPr>
      </w:pPr>
      <w:r w:rsidRPr="00A720AC">
        <w:rPr>
          <w:i/>
          <w:iCs/>
        </w:rPr>
        <w:t>b)</w:t>
      </w:r>
      <w:r w:rsidRPr="00A720AC">
        <w:tab/>
        <w:t xml:space="preserve">that the future development of IMT will </w:t>
      </w:r>
      <w:r w:rsidRPr="00A720AC">
        <w:rPr>
          <w:lang w:eastAsia="ja-JP"/>
        </w:rPr>
        <w:t xml:space="preserve">continue in order </w:t>
      </w:r>
      <w:r w:rsidRPr="00A720AC">
        <w:t xml:space="preserve">to address </w:t>
      </w:r>
      <w:r w:rsidRPr="00A720AC">
        <w:rPr>
          <w:lang w:eastAsia="ja-JP"/>
        </w:rPr>
        <w:t xml:space="preserve">more </w:t>
      </w:r>
      <w:r w:rsidRPr="00A720AC">
        <w:t>need</w:t>
      </w:r>
      <w:r w:rsidRPr="00A720AC">
        <w:rPr>
          <w:lang w:eastAsia="ja-JP"/>
        </w:rPr>
        <w:t>s</w:t>
      </w:r>
      <w:r w:rsidRPr="00A720AC">
        <w:t xml:space="preserve"> than those currently </w:t>
      </w:r>
      <w:r w:rsidRPr="00A720AC">
        <w:rPr>
          <w:lang w:eastAsia="ja-JP"/>
        </w:rPr>
        <w:t xml:space="preserve">addressed by existing </w:t>
      </w:r>
      <w:r w:rsidRPr="00A720AC">
        <w:t xml:space="preserve">IMT; </w:t>
      </w:r>
    </w:p>
    <w:p w:rsidR="0048109A" w:rsidRPr="00A720AC" w:rsidRDefault="0048109A" w:rsidP="00C444C8">
      <w:pPr>
        <w:tabs>
          <w:tab w:val="clear" w:pos="794"/>
          <w:tab w:val="clear" w:pos="1191"/>
          <w:tab w:val="clear" w:pos="1588"/>
          <w:tab w:val="clear" w:pos="1985"/>
          <w:tab w:val="left" w:pos="1134"/>
        </w:tabs>
        <w:rPr>
          <w:highlight w:val="yellow"/>
          <w:lang w:eastAsia="ko-KR"/>
        </w:rPr>
      </w:pPr>
      <w:r w:rsidRPr="00A720AC">
        <w:rPr>
          <w:i/>
          <w:lang w:eastAsia="ko-KR"/>
        </w:rPr>
        <w:t>c</w:t>
      </w:r>
      <w:r w:rsidRPr="00A720AC">
        <w:rPr>
          <w:i/>
        </w:rPr>
        <w:t>)</w:t>
      </w:r>
      <w:r w:rsidRPr="00A720AC">
        <w:tab/>
        <w:t>that Recommendation ITU</w:t>
      </w:r>
      <w:r w:rsidRPr="00A720AC">
        <w:noBreakHyphen/>
        <w:t>R M.1645 defined the framework and overall objectives of the future development of IMT</w:t>
      </w:r>
      <w:r w:rsidRPr="00A720AC">
        <w:noBreakHyphen/>
        <w:t>2000 and systems beyond IMT</w:t>
      </w:r>
      <w:r w:rsidRPr="00A720AC">
        <w:noBreakHyphen/>
        <w:t xml:space="preserve">2000; </w:t>
      </w:r>
    </w:p>
    <w:p w:rsidR="0048109A" w:rsidRPr="00A720AC" w:rsidRDefault="0048109A" w:rsidP="00C444C8">
      <w:pPr>
        <w:tabs>
          <w:tab w:val="clear" w:pos="794"/>
          <w:tab w:val="clear" w:pos="1191"/>
          <w:tab w:val="clear" w:pos="1588"/>
          <w:tab w:val="clear" w:pos="1985"/>
          <w:tab w:val="left" w:pos="1134"/>
        </w:tabs>
        <w:rPr>
          <w:lang w:eastAsia="ko-KR"/>
        </w:rPr>
      </w:pPr>
      <w:r w:rsidRPr="00A720AC">
        <w:rPr>
          <w:i/>
        </w:rPr>
        <w:t>d)</w:t>
      </w:r>
      <w:r w:rsidRPr="00A720AC">
        <w:tab/>
        <w:t>that Recommendation ITU</w:t>
      </w:r>
      <w:r w:rsidRPr="00A720AC">
        <w:noBreakHyphen/>
        <w:t>R M.</w:t>
      </w:r>
      <w:r w:rsidRPr="00A720AC">
        <w:rPr>
          <w:lang w:eastAsia="ko-KR"/>
        </w:rPr>
        <w:t>2083</w:t>
      </w:r>
      <w:r w:rsidRPr="00A720AC">
        <w:rPr>
          <w:lang w:eastAsia="ko-KR"/>
        </w:rPr>
        <w:noBreakHyphen/>
        <w:t>0</w:t>
      </w:r>
      <w:r w:rsidRPr="00A720AC">
        <w:t xml:space="preserve"> now defines the framework and overall objectives of the future development of IMT</w:t>
      </w:r>
      <w:r w:rsidRPr="00A720AC">
        <w:rPr>
          <w:lang w:eastAsia="ko-KR"/>
        </w:rPr>
        <w:t xml:space="preserve"> for </w:t>
      </w:r>
      <w:r w:rsidRPr="00A720AC">
        <w:t>20</w:t>
      </w:r>
      <w:r w:rsidRPr="00A720AC">
        <w:rPr>
          <w:lang w:eastAsia="ko-KR"/>
        </w:rPr>
        <w:t>2</w:t>
      </w:r>
      <w:r w:rsidRPr="00A720AC">
        <w:t>0 and beyond;</w:t>
      </w:r>
    </w:p>
    <w:p w:rsidR="0048109A" w:rsidRPr="00A720AC" w:rsidRDefault="0048109A" w:rsidP="00C444C8">
      <w:pPr>
        <w:tabs>
          <w:tab w:val="clear" w:pos="794"/>
          <w:tab w:val="clear" w:pos="1191"/>
          <w:tab w:val="clear" w:pos="1588"/>
          <w:tab w:val="clear" w:pos="1985"/>
          <w:tab w:val="left" w:pos="1134"/>
        </w:tabs>
      </w:pPr>
      <w:r w:rsidRPr="00A720AC">
        <w:rPr>
          <w:i/>
        </w:rPr>
        <w:t>e)</w:t>
      </w:r>
      <w:r w:rsidRPr="00A720AC">
        <w:tab/>
        <w:t>that Resolution ITU</w:t>
      </w:r>
      <w:r w:rsidRPr="00A720AC">
        <w:noBreakHyphen/>
        <w:t>R 57 has been successfully applied in the development of IMT</w:t>
      </w:r>
      <w:r w:rsidRPr="00A720AC">
        <w:noBreakHyphen/>
        <w:t>Advanced;</w:t>
      </w:r>
    </w:p>
    <w:p w:rsidR="0048109A" w:rsidRPr="00A720AC" w:rsidRDefault="0048109A" w:rsidP="00C444C8">
      <w:pPr>
        <w:tabs>
          <w:tab w:val="clear" w:pos="794"/>
          <w:tab w:val="clear" w:pos="1191"/>
          <w:tab w:val="clear" w:pos="1588"/>
          <w:tab w:val="clear" w:pos="1985"/>
          <w:tab w:val="left" w:pos="1134"/>
        </w:tabs>
        <w:rPr>
          <w:lang w:eastAsia="ja-JP"/>
        </w:rPr>
      </w:pPr>
      <w:r w:rsidRPr="00A720AC">
        <w:rPr>
          <w:i/>
          <w:lang w:eastAsia="ja-JP"/>
        </w:rPr>
        <w:t>f</w:t>
      </w:r>
      <w:r w:rsidRPr="00A720AC">
        <w:rPr>
          <w:i/>
        </w:rPr>
        <w:t>)</w:t>
      </w:r>
      <w:r w:rsidRPr="00A720AC">
        <w:tab/>
        <w:t>that procedures and processes developed for IMT</w:t>
      </w:r>
      <w:r w:rsidRPr="00A720AC">
        <w:noBreakHyphen/>
        <w:t>Advanced based on Resolution ITU</w:t>
      </w:r>
      <w:r w:rsidRPr="00A720AC">
        <w:noBreakHyphen/>
        <w:t>R 57 are in place and continue to be utilized for the future development of IMT</w:t>
      </w:r>
      <w:r w:rsidRPr="00A720AC">
        <w:noBreakHyphen/>
        <w:t>Advanced when revising Recommendation ITU</w:t>
      </w:r>
      <w:r w:rsidRPr="00A720AC">
        <w:noBreakHyphen/>
        <w:t>R M.2012</w:t>
      </w:r>
      <w:r w:rsidRPr="00A720AC">
        <w:rPr>
          <w:lang w:eastAsia="ja-JP"/>
        </w:rPr>
        <w:t>;</w:t>
      </w:r>
      <w:r w:rsidRPr="00A720AC">
        <w:t xml:space="preserve"> </w:t>
      </w:r>
    </w:p>
    <w:p w:rsidR="0048109A" w:rsidRPr="00A720AC" w:rsidRDefault="0048109A" w:rsidP="00C444C8">
      <w:pPr>
        <w:tabs>
          <w:tab w:val="clear" w:pos="794"/>
          <w:tab w:val="clear" w:pos="1191"/>
          <w:tab w:val="clear" w:pos="1588"/>
          <w:tab w:val="clear" w:pos="1985"/>
          <w:tab w:val="left" w:pos="1134"/>
        </w:tabs>
      </w:pPr>
      <w:r w:rsidRPr="00A720AC">
        <w:rPr>
          <w:i/>
          <w:iCs/>
          <w:lang w:eastAsia="ja-JP"/>
        </w:rPr>
        <w:t>g)</w:t>
      </w:r>
      <w:r w:rsidRPr="00A720AC">
        <w:rPr>
          <w:lang w:eastAsia="ja-JP"/>
        </w:rPr>
        <w:tab/>
      </w:r>
      <w:r w:rsidRPr="00A720AC">
        <w:t xml:space="preserve">that the procedures and processes </w:t>
      </w:r>
      <w:r w:rsidRPr="00A720AC">
        <w:rPr>
          <w:lang w:eastAsia="ja-JP"/>
        </w:rPr>
        <w:t>based on Resolution ITU</w:t>
      </w:r>
      <w:r w:rsidRPr="00A720AC">
        <w:rPr>
          <w:lang w:eastAsia="ja-JP"/>
        </w:rPr>
        <w:noBreakHyphen/>
        <w:t xml:space="preserve">R 57 </w:t>
      </w:r>
      <w:r w:rsidRPr="00A720AC">
        <w:t>have additionally been successfully applied to the ongoing development of IMT</w:t>
      </w:r>
      <w:r w:rsidRPr="00A720AC">
        <w:noBreakHyphen/>
        <w:t>2000 from 2013 and continue to be utilized for the future development of IMT</w:t>
      </w:r>
      <w:r w:rsidRPr="00A720AC">
        <w:noBreakHyphen/>
        <w:t>2000 when revising Recommendation ITU</w:t>
      </w:r>
      <w:r w:rsidRPr="00A720AC">
        <w:noBreakHyphen/>
        <w:t>R M.1457;</w:t>
      </w:r>
    </w:p>
    <w:p w:rsidR="0048109A" w:rsidRPr="00A720AC" w:rsidRDefault="0048109A" w:rsidP="00C444C8">
      <w:pPr>
        <w:tabs>
          <w:tab w:val="clear" w:pos="794"/>
          <w:tab w:val="clear" w:pos="1191"/>
          <w:tab w:val="clear" w:pos="1588"/>
          <w:tab w:val="clear" w:pos="1985"/>
          <w:tab w:val="left" w:pos="1134"/>
        </w:tabs>
        <w:rPr>
          <w:lang w:eastAsia="zh-CN"/>
        </w:rPr>
      </w:pPr>
      <w:r w:rsidRPr="00A720AC">
        <w:rPr>
          <w:i/>
        </w:rPr>
        <w:t>h)</w:t>
      </w:r>
      <w:r w:rsidRPr="00A720AC">
        <w:tab/>
        <w:t>that Resolution ITU</w:t>
      </w:r>
      <w:r w:rsidRPr="00A720AC">
        <w:noBreakHyphen/>
        <w:t xml:space="preserve">R 56 addresses Naming for IMT, and established that </w:t>
      </w:r>
      <w:r w:rsidRPr="00A720AC">
        <w:rPr>
          <w:lang w:eastAsia="zh-CN"/>
        </w:rPr>
        <w:t>the term “IMT” should be utilized as a root name;</w:t>
      </w:r>
    </w:p>
    <w:p w:rsidR="0048109A" w:rsidRPr="00A720AC" w:rsidRDefault="0048109A" w:rsidP="00C444C8">
      <w:pPr>
        <w:tabs>
          <w:tab w:val="clear" w:pos="794"/>
          <w:tab w:val="clear" w:pos="1191"/>
          <w:tab w:val="clear" w:pos="1588"/>
          <w:tab w:val="clear" w:pos="1985"/>
          <w:tab w:val="left" w:pos="1134"/>
        </w:tabs>
      </w:pPr>
      <w:r w:rsidRPr="00A720AC">
        <w:rPr>
          <w:i/>
          <w:iCs/>
          <w:lang w:eastAsia="zh-CN"/>
        </w:rPr>
        <w:t>i)</w:t>
      </w:r>
      <w:r w:rsidRPr="00A720AC">
        <w:rPr>
          <w:lang w:eastAsia="zh-CN"/>
        </w:rPr>
        <w:tab/>
        <w:t xml:space="preserve">that it is desirable to have consistent principles for the future development of IMT, which are not addressed in </w:t>
      </w:r>
      <w:r w:rsidRPr="00A720AC">
        <w:rPr>
          <w:i/>
          <w:lang w:eastAsia="zh-CN"/>
        </w:rPr>
        <w:t>considerings f)</w:t>
      </w:r>
      <w:r w:rsidRPr="00A720AC">
        <w:rPr>
          <w:lang w:eastAsia="zh-CN"/>
        </w:rPr>
        <w:t xml:space="preserve"> and </w:t>
      </w:r>
      <w:r w:rsidRPr="00A720AC">
        <w:rPr>
          <w:i/>
          <w:lang w:eastAsia="zh-CN"/>
        </w:rPr>
        <w:t>g)</w:t>
      </w:r>
      <w:r w:rsidRPr="00A720AC">
        <w:rPr>
          <w:lang w:eastAsia="zh-CN"/>
        </w:rPr>
        <w:t xml:space="preserve"> above, regardless of the specific naming that may be further determined,</w:t>
      </w:r>
    </w:p>
    <w:p w:rsidR="0048109A" w:rsidRPr="00A720AC" w:rsidRDefault="0048109A" w:rsidP="00C444C8">
      <w:pPr>
        <w:keepNext/>
        <w:keepLines/>
        <w:tabs>
          <w:tab w:val="clear" w:pos="794"/>
          <w:tab w:val="clear" w:pos="1191"/>
          <w:tab w:val="clear" w:pos="1588"/>
          <w:tab w:val="clear" w:pos="1985"/>
          <w:tab w:val="left" w:pos="40"/>
        </w:tabs>
        <w:ind w:left="1134"/>
        <w:rPr>
          <w:i/>
          <w:lang w:eastAsia="zh-CN"/>
        </w:rPr>
      </w:pPr>
      <w:r w:rsidRPr="00A720AC">
        <w:rPr>
          <w:i/>
        </w:rPr>
        <w:t>resolves</w:t>
      </w:r>
    </w:p>
    <w:p w:rsidR="0048109A" w:rsidRPr="00A720AC" w:rsidRDefault="0048109A" w:rsidP="00C444C8">
      <w:pPr>
        <w:tabs>
          <w:tab w:val="clear" w:pos="794"/>
          <w:tab w:val="clear" w:pos="1191"/>
          <w:tab w:val="clear" w:pos="1588"/>
          <w:tab w:val="clear" w:pos="1985"/>
        </w:tabs>
        <w:rPr>
          <w:i/>
          <w:lang w:eastAsia="ja-JP"/>
        </w:rPr>
      </w:pPr>
      <w:r w:rsidRPr="00A720AC">
        <w:rPr>
          <w:lang w:eastAsia="ja-JP"/>
        </w:rPr>
        <w:t xml:space="preserve">in the future development of IMT which is addressed in </w:t>
      </w:r>
      <w:r w:rsidRPr="00A720AC">
        <w:rPr>
          <w:i/>
          <w:lang w:eastAsia="ja-JP"/>
        </w:rPr>
        <w:t xml:space="preserve">considering i) </w:t>
      </w:r>
      <w:r w:rsidRPr="00A720AC">
        <w:rPr>
          <w:lang w:eastAsia="ja-JP"/>
        </w:rPr>
        <w:t>above:</w:t>
      </w:r>
      <w:r w:rsidRPr="00A720AC">
        <w:rPr>
          <w:i/>
          <w:lang w:eastAsia="ja-JP"/>
        </w:rPr>
        <w:t xml:space="preserve"> </w:t>
      </w:r>
    </w:p>
    <w:p w:rsidR="0048109A" w:rsidRPr="00A720AC" w:rsidRDefault="0048109A" w:rsidP="00C444C8">
      <w:pPr>
        <w:tabs>
          <w:tab w:val="clear" w:pos="794"/>
          <w:tab w:val="clear" w:pos="1191"/>
          <w:tab w:val="clear" w:pos="1588"/>
          <w:tab w:val="clear" w:pos="1985"/>
          <w:tab w:val="left" w:pos="1134"/>
        </w:tabs>
      </w:pPr>
      <w:r w:rsidRPr="00A720AC">
        <w:t>1</w:t>
      </w:r>
      <w:r w:rsidRPr="00A720AC">
        <w:tab/>
        <w:t xml:space="preserve">to develop the Recommendations and Reports for </w:t>
      </w:r>
      <w:r w:rsidRPr="00A720AC">
        <w:rPr>
          <w:lang w:eastAsia="ja-JP"/>
        </w:rPr>
        <w:t xml:space="preserve">the </w:t>
      </w:r>
      <w:r w:rsidRPr="00A720AC">
        <w:t>future development of IMT, including Recommendation(s) for radio interface specifications;</w:t>
      </w:r>
    </w:p>
    <w:p w:rsidR="0048109A" w:rsidRPr="00A720AC" w:rsidRDefault="0048109A" w:rsidP="00C444C8">
      <w:pPr>
        <w:tabs>
          <w:tab w:val="clear" w:pos="794"/>
          <w:tab w:val="clear" w:pos="1191"/>
          <w:tab w:val="clear" w:pos="1588"/>
          <w:tab w:val="clear" w:pos="1985"/>
          <w:tab w:val="left" w:pos="1134"/>
        </w:tabs>
      </w:pPr>
      <w:r w:rsidRPr="00A720AC">
        <w:t>2</w:t>
      </w:r>
      <w:r w:rsidRPr="00A720AC">
        <w:tab/>
        <w:t xml:space="preserve">that the development of Recommendations and Reports for </w:t>
      </w:r>
      <w:r w:rsidRPr="00A720AC">
        <w:rPr>
          <w:lang w:eastAsia="ja-JP"/>
        </w:rPr>
        <w:t xml:space="preserve">the </w:t>
      </w:r>
      <w:r w:rsidRPr="00A720AC">
        <w:t>future development of IMT shall be an ongoing and timely process with defined outputs that take into account developments external to ITU</w:t>
      </w:r>
      <w:r w:rsidRPr="00A720AC">
        <w:noBreakHyphen/>
        <w:t>R;</w:t>
      </w:r>
    </w:p>
    <w:p w:rsidR="0048109A" w:rsidRPr="00A720AC" w:rsidRDefault="0048109A" w:rsidP="00C444C8">
      <w:pPr>
        <w:tabs>
          <w:tab w:val="clear" w:pos="794"/>
          <w:tab w:val="clear" w:pos="1191"/>
          <w:tab w:val="clear" w:pos="1588"/>
          <w:tab w:val="clear" w:pos="1985"/>
          <w:tab w:val="left" w:pos="1134"/>
        </w:tabs>
      </w:pPr>
      <w:r w:rsidRPr="00A720AC">
        <w:t>3</w:t>
      </w:r>
      <w:r w:rsidRPr="00A720AC">
        <w:tab/>
        <w:t xml:space="preserve">that radio interface technologies that are proposed to be considered for </w:t>
      </w:r>
      <w:r w:rsidRPr="00A720AC">
        <w:rPr>
          <w:lang w:eastAsia="ja-JP"/>
        </w:rPr>
        <w:t xml:space="preserve">the </w:t>
      </w:r>
      <w:r w:rsidRPr="00A720AC">
        <w:t>future development of IMT shall be developed based on submissions from Member States, Sector Members and Associates of relevant ITU</w:t>
      </w:r>
      <w:r w:rsidRPr="00A720AC">
        <w:noBreakHyphen/>
        <w:t>R study groups, and may additionally be based on submissions invited from external organizations, in accordance with the principles set out in Resolution ITU</w:t>
      </w:r>
      <w:r w:rsidRPr="00A720AC">
        <w:noBreakHyphen/>
        <w:t>R 9;</w:t>
      </w:r>
    </w:p>
    <w:p w:rsidR="0048109A" w:rsidRPr="00A720AC" w:rsidRDefault="0048109A" w:rsidP="00C444C8">
      <w:pPr>
        <w:tabs>
          <w:tab w:val="clear" w:pos="794"/>
          <w:tab w:val="clear" w:pos="1191"/>
          <w:tab w:val="clear" w:pos="1588"/>
          <w:tab w:val="clear" w:pos="1985"/>
          <w:tab w:val="left" w:pos="1134"/>
        </w:tabs>
      </w:pPr>
      <w:r w:rsidRPr="00A720AC">
        <w:lastRenderedPageBreak/>
        <w:t>4</w:t>
      </w:r>
      <w:r w:rsidRPr="00A720AC">
        <w:tab/>
        <w:t xml:space="preserve">that the process for developing Recommendations and Reports for </w:t>
      </w:r>
      <w:r w:rsidRPr="00A720AC">
        <w:rPr>
          <w:lang w:eastAsia="ja-JP"/>
        </w:rPr>
        <w:t xml:space="preserve">the </w:t>
      </w:r>
      <w:r w:rsidRPr="00A720AC">
        <w:t xml:space="preserve">future development of IMT shall give equal opportunity to all proposed technologies to be evaluated against the requirements for </w:t>
      </w:r>
      <w:r w:rsidRPr="00A720AC">
        <w:rPr>
          <w:lang w:eastAsia="ja-JP"/>
        </w:rPr>
        <w:t xml:space="preserve">the </w:t>
      </w:r>
      <w:r w:rsidRPr="00A720AC">
        <w:t>future development of IMT;</w:t>
      </w:r>
    </w:p>
    <w:p w:rsidR="0048109A" w:rsidRPr="00A720AC" w:rsidRDefault="0048109A" w:rsidP="00C444C8">
      <w:pPr>
        <w:tabs>
          <w:tab w:val="clear" w:pos="794"/>
          <w:tab w:val="clear" w:pos="1191"/>
          <w:tab w:val="clear" w:pos="1588"/>
          <w:tab w:val="clear" w:pos="1985"/>
          <w:tab w:val="left" w:pos="1134"/>
        </w:tabs>
      </w:pPr>
      <w:r w:rsidRPr="00A720AC">
        <w:t>5</w:t>
      </w:r>
      <w:r w:rsidRPr="00A720AC">
        <w:tab/>
        <w:t>that new radio interfaces that are developed over time should be considered for inclusion in the future development of IMT in a timely fashion, and, if appropriate, that the relevant Recommendations be revised;</w:t>
      </w:r>
    </w:p>
    <w:p w:rsidR="0048109A" w:rsidRPr="00A720AC" w:rsidRDefault="0048109A" w:rsidP="00C444C8">
      <w:pPr>
        <w:keepNext/>
        <w:tabs>
          <w:tab w:val="clear" w:pos="794"/>
          <w:tab w:val="clear" w:pos="1191"/>
          <w:tab w:val="clear" w:pos="1588"/>
          <w:tab w:val="clear" w:pos="1985"/>
          <w:tab w:val="left" w:pos="1134"/>
        </w:tabs>
      </w:pPr>
      <w:r w:rsidRPr="00A720AC">
        <w:t>6</w:t>
      </w:r>
      <w:r w:rsidRPr="00A720AC">
        <w:tab/>
        <w:t xml:space="preserve">that, in light of the above </w:t>
      </w:r>
      <w:r w:rsidRPr="00A720AC">
        <w:rPr>
          <w:i/>
          <w:iCs/>
        </w:rPr>
        <w:t>resolves</w:t>
      </w:r>
      <w:r w:rsidRPr="00A720AC">
        <w:t>, this process shall include:</w:t>
      </w:r>
    </w:p>
    <w:p w:rsidR="0048109A" w:rsidRPr="00A720AC" w:rsidRDefault="0048109A" w:rsidP="00CC4964">
      <w:pPr>
        <w:tabs>
          <w:tab w:val="clear" w:pos="794"/>
          <w:tab w:val="clear" w:pos="1191"/>
          <w:tab w:val="clear" w:pos="1588"/>
          <w:tab w:val="clear" w:pos="1985"/>
          <w:tab w:val="left" w:pos="1134"/>
          <w:tab w:val="left" w:pos="2608"/>
          <w:tab w:val="left" w:pos="3345"/>
        </w:tabs>
        <w:spacing w:before="80"/>
        <w:ind w:left="1134" w:hanging="1134"/>
      </w:pPr>
      <w:r w:rsidRPr="00A720AC">
        <w:rPr>
          <w:i/>
          <w:iCs/>
        </w:rPr>
        <w:t>a)</w:t>
      </w:r>
      <w:r w:rsidRPr="00A720AC">
        <w:tab/>
        <w:t>the definition of minimum technical requirements and evaluation criteria, based on the framework and overall objectives of the future development of IMT, that support the new capabilities expressed in relevant Recommendation(s), taking into account end</w:t>
      </w:r>
      <w:r w:rsidRPr="00A720AC">
        <w:noBreakHyphen/>
        <w:t>user requirements and without unnecessary legacy requirements;</w:t>
      </w:r>
    </w:p>
    <w:p w:rsidR="0048109A" w:rsidRPr="00A720AC" w:rsidRDefault="0048109A" w:rsidP="00CC4964">
      <w:pPr>
        <w:tabs>
          <w:tab w:val="clear" w:pos="794"/>
          <w:tab w:val="clear" w:pos="1191"/>
          <w:tab w:val="clear" w:pos="1588"/>
          <w:tab w:val="clear" w:pos="1985"/>
          <w:tab w:val="left" w:pos="2608"/>
          <w:tab w:val="left" w:pos="3345"/>
        </w:tabs>
        <w:spacing w:before="80"/>
        <w:ind w:left="1134" w:hanging="1134"/>
      </w:pPr>
      <w:r w:rsidRPr="00A720AC">
        <w:rPr>
          <w:i/>
          <w:iCs/>
        </w:rPr>
        <w:t>b)</w:t>
      </w:r>
      <w:r w:rsidRPr="00A720AC">
        <w:tab/>
        <w:t>an invitation for Members of ITU</w:t>
      </w:r>
      <w:r w:rsidRPr="00A720AC">
        <w:noBreakHyphen/>
        <w:t>R, through a circular letter, to propose candidate radio interface technologies for the future development of IMT;</w:t>
      </w:r>
    </w:p>
    <w:p w:rsidR="0048109A" w:rsidRPr="00A720AC" w:rsidRDefault="0048109A" w:rsidP="00CC4964">
      <w:pPr>
        <w:tabs>
          <w:tab w:val="clear" w:pos="794"/>
          <w:tab w:val="clear" w:pos="1191"/>
          <w:tab w:val="clear" w:pos="1588"/>
          <w:tab w:val="clear" w:pos="1985"/>
          <w:tab w:val="left" w:pos="1134"/>
          <w:tab w:val="left" w:pos="2608"/>
          <w:tab w:val="left" w:pos="3345"/>
        </w:tabs>
        <w:spacing w:before="80"/>
        <w:ind w:left="1134" w:hanging="1134"/>
      </w:pPr>
      <w:r w:rsidRPr="00A720AC">
        <w:rPr>
          <w:i/>
          <w:iCs/>
        </w:rPr>
        <w:t>c)</w:t>
      </w:r>
      <w:r w:rsidRPr="00A720AC">
        <w:tab/>
        <w:t>additionally, an invitation to other organizations to propose candidate radio interface technologies for the future development of IMT, under the scope of liaison and collaboration with such other organizations through Resolution ITU</w:t>
      </w:r>
      <w:r w:rsidRPr="00A720AC">
        <w:noBreakHyphen/>
        <w:t>R 9; in such invitations, the attention of these organizations shall be drawn to the current ITU</w:t>
      </w:r>
      <w:r w:rsidRPr="00A720AC">
        <w:noBreakHyphen/>
        <w:t>R Intellectual Property Rights (IPR) policies;</w:t>
      </w:r>
    </w:p>
    <w:p w:rsidR="0048109A" w:rsidRPr="00A720AC" w:rsidRDefault="0048109A" w:rsidP="00CC4964">
      <w:pPr>
        <w:tabs>
          <w:tab w:val="clear" w:pos="794"/>
          <w:tab w:val="clear" w:pos="1191"/>
          <w:tab w:val="clear" w:pos="1588"/>
          <w:tab w:val="clear" w:pos="1985"/>
          <w:tab w:val="left" w:pos="1134"/>
          <w:tab w:val="left" w:pos="2608"/>
          <w:tab w:val="left" w:pos="3345"/>
        </w:tabs>
        <w:spacing w:before="80"/>
        <w:ind w:left="1134" w:hanging="1134"/>
      </w:pPr>
      <w:r w:rsidRPr="00A720AC">
        <w:rPr>
          <w:i/>
          <w:iCs/>
        </w:rPr>
        <w:t>d)</w:t>
      </w:r>
      <w:r w:rsidRPr="00A720AC">
        <w:tab/>
        <w:t>an evaluation by ITU</w:t>
      </w:r>
      <w:r w:rsidRPr="00A720AC">
        <w:noBreakHyphen/>
        <w:t>R of the radio interface technologies proposed for the future development of IMT to ensure that they meet the requirements and criteria defined in 6 </w:t>
      </w:r>
      <w:r w:rsidRPr="00A720AC">
        <w:rPr>
          <w:i/>
          <w:iCs/>
        </w:rPr>
        <w:t>a)</w:t>
      </w:r>
      <w:r w:rsidRPr="00A720AC">
        <w:t xml:space="preserve"> above; such an evaluation may utilize the principles for interaction of ITU</w:t>
      </w:r>
      <w:r w:rsidRPr="00A720AC">
        <w:noBreakHyphen/>
        <w:t>R with other organizations as detailed in Resolution ITU</w:t>
      </w:r>
      <w:r w:rsidRPr="00A720AC">
        <w:noBreakHyphen/>
        <w:t>R 9;</w:t>
      </w:r>
    </w:p>
    <w:p w:rsidR="0048109A" w:rsidRPr="00A720AC" w:rsidRDefault="0048109A" w:rsidP="00CC4964">
      <w:pPr>
        <w:tabs>
          <w:tab w:val="clear" w:pos="794"/>
          <w:tab w:val="clear" w:pos="1191"/>
          <w:tab w:val="clear" w:pos="1588"/>
          <w:tab w:val="clear" w:pos="1985"/>
          <w:tab w:val="left" w:pos="1134"/>
          <w:tab w:val="left" w:pos="2608"/>
          <w:tab w:val="left" w:pos="3345"/>
        </w:tabs>
        <w:spacing w:before="80"/>
        <w:ind w:left="1134" w:hanging="1134"/>
      </w:pPr>
      <w:r w:rsidRPr="00A720AC">
        <w:rPr>
          <w:i/>
          <w:iCs/>
        </w:rPr>
        <w:t>e)</w:t>
      </w:r>
      <w:r w:rsidRPr="00A720AC">
        <w:tab/>
        <w:t>consensus</w:t>
      </w:r>
      <w:r w:rsidRPr="00A720AC">
        <w:noBreakHyphen/>
        <w:t>building with the objective of achieving harmonization in response to the </w:t>
      </w:r>
      <w:r w:rsidRPr="00A720AC">
        <w:rPr>
          <w:i/>
          <w:iCs/>
        </w:rPr>
        <w:t>considering</w:t>
      </w:r>
      <w:r w:rsidRPr="00A720AC">
        <w:t xml:space="preserve"> paragraphs of this Resolution and which would have the potential for wide industry support of the radio interfaces that are developed for the future development of IMT;</w:t>
      </w:r>
    </w:p>
    <w:p w:rsidR="0048109A" w:rsidRPr="00A720AC" w:rsidRDefault="0048109A" w:rsidP="00CC4964">
      <w:pPr>
        <w:tabs>
          <w:tab w:val="clear" w:pos="794"/>
          <w:tab w:val="clear" w:pos="1191"/>
          <w:tab w:val="clear" w:pos="1588"/>
          <w:tab w:val="clear" w:pos="1985"/>
          <w:tab w:val="left" w:pos="1134"/>
          <w:tab w:val="left" w:pos="2608"/>
          <w:tab w:val="left" w:pos="3345"/>
        </w:tabs>
        <w:spacing w:before="80"/>
        <w:ind w:left="1134" w:hanging="1134"/>
      </w:pPr>
      <w:r w:rsidRPr="00A720AC">
        <w:rPr>
          <w:i/>
          <w:iCs/>
        </w:rPr>
        <w:t>f)</w:t>
      </w:r>
      <w:r w:rsidRPr="00A720AC">
        <w:tab/>
        <w:t>a standardization phase in the future development of IMT, where ITU</w:t>
      </w:r>
      <w:r w:rsidRPr="00A720AC">
        <w:noBreakHyphen/>
        <w:t xml:space="preserve">R develops the IMT radio interface specification Recommendation(s) based on the results of an evaluation report (defined in </w:t>
      </w:r>
      <w:r w:rsidRPr="00A720AC">
        <w:rPr>
          <w:i/>
          <w:iCs/>
        </w:rPr>
        <w:t>resolves</w:t>
      </w:r>
      <w:r w:rsidRPr="00A720AC">
        <w:t> 6 </w:t>
      </w:r>
      <w:r w:rsidRPr="00A720AC">
        <w:rPr>
          <w:i/>
          <w:iCs/>
        </w:rPr>
        <w:t>d)</w:t>
      </w:r>
      <w:r w:rsidRPr="00A720AC">
        <w:t>) and of consensus</w:t>
      </w:r>
      <w:r w:rsidRPr="00A720AC">
        <w:noBreakHyphen/>
        <w:t xml:space="preserve">building (defined in </w:t>
      </w:r>
      <w:r w:rsidRPr="00A720AC">
        <w:rPr>
          <w:i/>
          <w:iCs/>
        </w:rPr>
        <w:t>resolves</w:t>
      </w:r>
      <w:r w:rsidRPr="00A720AC">
        <w:t> 6 </w:t>
      </w:r>
      <w:r w:rsidRPr="00A720AC">
        <w:rPr>
          <w:i/>
          <w:iCs/>
        </w:rPr>
        <w:t>e)</w:t>
      </w:r>
      <w:r w:rsidRPr="00A720AC">
        <w:t>) ensuring that the specifications meet the technical requirements and evaluation criteria as defined in 6 </w:t>
      </w:r>
      <w:r w:rsidRPr="00A720AC">
        <w:rPr>
          <w:i/>
          <w:iCs/>
        </w:rPr>
        <w:t>a)</w:t>
      </w:r>
      <w:r w:rsidRPr="00A720AC">
        <w:t xml:space="preserve"> or 6 </w:t>
      </w:r>
      <w:r w:rsidRPr="00A720AC">
        <w:rPr>
          <w:i/>
          <w:iCs/>
        </w:rPr>
        <w:t>g)</w:t>
      </w:r>
      <w:r w:rsidRPr="00A720AC">
        <w:t>; in such a standardization phase, work may proceed in cooperation with relevant organizations external to ITU in order to complement the work within ITU</w:t>
      </w:r>
      <w:r w:rsidRPr="00A720AC">
        <w:noBreakHyphen/>
        <w:t>R, using the principles set out in Resolution ITU</w:t>
      </w:r>
      <w:r w:rsidRPr="00A720AC">
        <w:noBreakHyphen/>
        <w:t>R 9;</w:t>
      </w:r>
    </w:p>
    <w:p w:rsidR="0048109A" w:rsidRPr="00A720AC" w:rsidRDefault="0048109A" w:rsidP="00CC4964">
      <w:pPr>
        <w:tabs>
          <w:tab w:val="clear" w:pos="794"/>
          <w:tab w:val="clear" w:pos="1191"/>
          <w:tab w:val="clear" w:pos="1588"/>
          <w:tab w:val="clear" w:pos="1985"/>
          <w:tab w:val="left" w:pos="1134"/>
          <w:tab w:val="left" w:pos="2608"/>
          <w:tab w:val="left" w:pos="3345"/>
        </w:tabs>
        <w:spacing w:before="80"/>
        <w:ind w:left="1134" w:hanging="1134"/>
      </w:pPr>
      <w:r w:rsidRPr="00A720AC">
        <w:rPr>
          <w:i/>
          <w:iCs/>
        </w:rPr>
        <w:t>g)</w:t>
      </w:r>
      <w:r w:rsidRPr="00A720AC">
        <w:tab/>
        <w:t>reviews of the minimum technical requirements and evaluation criteria defined in 6 </w:t>
      </w:r>
      <w:r w:rsidRPr="00A720AC">
        <w:rPr>
          <w:i/>
          <w:iCs/>
        </w:rPr>
        <w:t>a)</w:t>
      </w:r>
      <w:r w:rsidRPr="00A720AC">
        <w:t>, taking into account technology advances and end</w:t>
      </w:r>
      <w:r w:rsidRPr="00A720AC">
        <w:noBreakHyphen/>
        <w:t>user requirements changing with time; as the minimum technical requirements and evaluation criteria are changed, these will be designated as separately identifiable versions for the corresponding names, as defined in Resolution ITU</w:t>
      </w:r>
      <w:r w:rsidRPr="00A720AC">
        <w:noBreakHyphen/>
        <w:t xml:space="preserve">R 56, for the further development of IMT; the process will include review of existing versions to determine whether they should remain in force; </w:t>
      </w:r>
    </w:p>
    <w:p w:rsidR="0048109A" w:rsidRPr="00A720AC" w:rsidRDefault="0048109A" w:rsidP="00CC4964">
      <w:pPr>
        <w:tabs>
          <w:tab w:val="clear" w:pos="794"/>
          <w:tab w:val="clear" w:pos="1191"/>
          <w:tab w:val="clear" w:pos="1588"/>
          <w:tab w:val="clear" w:pos="1985"/>
          <w:tab w:val="left" w:pos="1134"/>
          <w:tab w:val="left" w:pos="2608"/>
          <w:tab w:val="left" w:pos="3345"/>
        </w:tabs>
        <w:spacing w:before="80"/>
        <w:ind w:left="1134" w:hanging="1134"/>
      </w:pPr>
      <w:r w:rsidRPr="00A720AC">
        <w:rPr>
          <w:i/>
          <w:iCs/>
        </w:rPr>
        <w:t>h)</w:t>
      </w:r>
      <w:r w:rsidRPr="00A720AC">
        <w:tab/>
        <w:t>an ongoing and timely process where new radio interface technology proposals may be submitted and existing radio interface specifications can be updated; the process should have flexibility to allow proponents to seek evaluation against any version of the approved criteria currently in force,</w:t>
      </w:r>
    </w:p>
    <w:p w:rsidR="004F7104" w:rsidRDefault="004F7104">
      <w:pPr>
        <w:tabs>
          <w:tab w:val="clear" w:pos="794"/>
          <w:tab w:val="clear" w:pos="1191"/>
          <w:tab w:val="clear" w:pos="1588"/>
          <w:tab w:val="clear" w:pos="1985"/>
        </w:tabs>
        <w:overflowPunct/>
        <w:autoSpaceDE/>
        <w:autoSpaceDN/>
        <w:adjustRightInd/>
        <w:spacing w:before="0" w:line="240" w:lineRule="auto"/>
        <w:jc w:val="left"/>
        <w:textAlignment w:val="auto"/>
        <w:rPr>
          <w:i/>
        </w:rPr>
      </w:pPr>
      <w:r>
        <w:rPr>
          <w:i/>
        </w:rPr>
        <w:br w:type="page"/>
      </w:r>
    </w:p>
    <w:p w:rsidR="0048109A" w:rsidRPr="00A720AC" w:rsidRDefault="00A8571B" w:rsidP="00C444C8">
      <w:pPr>
        <w:keepNext/>
        <w:keepLines/>
        <w:tabs>
          <w:tab w:val="clear" w:pos="794"/>
          <w:tab w:val="clear" w:pos="1191"/>
          <w:tab w:val="clear" w:pos="1588"/>
          <w:tab w:val="clear" w:pos="1985"/>
          <w:tab w:val="left" w:pos="1134"/>
        </w:tabs>
        <w:rPr>
          <w:i/>
        </w:rPr>
      </w:pPr>
      <w:r>
        <w:rPr>
          <w:i/>
        </w:rPr>
        <w:lastRenderedPageBreak/>
        <w:tab/>
      </w:r>
      <w:r w:rsidR="0048109A" w:rsidRPr="00A720AC">
        <w:rPr>
          <w:i/>
        </w:rPr>
        <w:t>instructs the Director of the Radiocommunication Bureau</w:t>
      </w:r>
    </w:p>
    <w:p w:rsidR="0048109A" w:rsidRPr="00A720AC" w:rsidRDefault="0048109A" w:rsidP="00C444C8">
      <w:pPr>
        <w:tabs>
          <w:tab w:val="clear" w:pos="794"/>
          <w:tab w:val="clear" w:pos="1191"/>
          <w:tab w:val="clear" w:pos="1588"/>
          <w:tab w:val="clear" w:pos="1985"/>
          <w:tab w:val="left" w:pos="1134"/>
        </w:tabs>
      </w:pPr>
      <w:r w:rsidRPr="00A720AC">
        <w:t>1</w:t>
      </w:r>
      <w:r w:rsidRPr="00A720AC">
        <w:tab/>
        <w:t>to ensure that proponents of radio interface technologies and standards for the future development of IMT are aware of ITU</w:t>
      </w:r>
      <w:r w:rsidRPr="00A720AC">
        <w:noBreakHyphen/>
        <w:t>R IPR policy pursuant to Resolution ITU</w:t>
      </w:r>
      <w:r w:rsidRPr="00A720AC">
        <w:noBreakHyphen/>
        <w:t>R 1;</w:t>
      </w:r>
    </w:p>
    <w:p w:rsidR="008E38B4" w:rsidRDefault="0048109A" w:rsidP="00C444C8">
      <w:pPr>
        <w:tabs>
          <w:tab w:val="clear" w:pos="794"/>
          <w:tab w:val="clear" w:pos="1191"/>
          <w:tab w:val="clear" w:pos="1588"/>
          <w:tab w:val="clear" w:pos="1985"/>
          <w:tab w:val="left" w:pos="1134"/>
        </w:tabs>
      </w:pPr>
      <w:r w:rsidRPr="00A720AC">
        <w:t>2</w:t>
      </w:r>
      <w:r w:rsidRPr="00A720AC">
        <w:tab/>
        <w:t xml:space="preserve">to provide the necessary support and to implement suitable procedures to meet the requirements of the </w:t>
      </w:r>
      <w:r w:rsidRPr="00A720AC">
        <w:rPr>
          <w:i/>
          <w:iCs/>
        </w:rPr>
        <w:t>resolves</w:t>
      </w:r>
      <w:r w:rsidRPr="00A720AC">
        <w:t xml:space="preserve"> above, including the sending of a circular letter calling for radio interface technology proposals.</w:t>
      </w:r>
    </w:p>
    <w:p w:rsidR="004F7104" w:rsidRDefault="004F7104" w:rsidP="0032202E">
      <w:pPr>
        <w:pStyle w:val="Reasons"/>
      </w:pPr>
    </w:p>
    <w:p w:rsidR="003E327A" w:rsidRPr="003E327A" w:rsidRDefault="004F7104" w:rsidP="003E327A">
      <w:pPr>
        <w:jc w:val="center"/>
      </w:pPr>
      <w:r>
        <w:t>______________</w:t>
      </w:r>
    </w:p>
    <w:sectPr w:rsidR="003E327A" w:rsidRPr="003E327A" w:rsidSect="00062134">
      <w:headerReference w:type="even" r:id="rId11"/>
      <w:headerReference w:type="default" r:id="rId12"/>
      <w:headerReference w:type="first" r:id="rId13"/>
      <w:footerReference w:type="first" r:id="rId14"/>
      <w:pgSz w:w="11907" w:h="16834" w:code="9"/>
      <w:pgMar w:top="1134" w:right="1134" w:bottom="567" w:left="1134" w:header="56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09A" w:rsidRDefault="0048109A">
      <w:r>
        <w:separator/>
      </w:r>
    </w:p>
  </w:endnote>
  <w:endnote w:type="continuationSeparator" w:id="0">
    <w:p w:rsidR="0048109A" w:rsidRDefault="0048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bats">
    <w:panose1 w:val="00000000000000000000"/>
    <w:charset w:val="02"/>
    <w:family w:val="auto"/>
    <w:notTrueType/>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Bold">
    <w:panose1 w:val="020208030705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12A" w:rsidRDefault="0051612A" w:rsidP="0051612A">
    <w:pPr>
      <w:pStyle w:val="FirstFooter"/>
      <w:spacing w:line="240" w:lineRule="auto"/>
      <w:ind w:left="-397" w:right="-397"/>
      <w:jc w:val="center"/>
      <w:rPr>
        <w:color w:val="3E8EDE"/>
        <w:sz w:val="18"/>
        <w:szCs w:val="18"/>
      </w:rPr>
    </w:pPr>
    <w:r>
      <w:rPr>
        <w:color w:val="3E8EDE"/>
        <w:sz w:val="18"/>
        <w:szCs w:val="18"/>
      </w:rPr>
      <w:t>International Telecommunication Union • Place des Nations, CH</w:t>
    </w:r>
    <w:r>
      <w:rPr>
        <w:color w:val="3E8EDE"/>
        <w:sz w:val="18"/>
        <w:szCs w:val="18"/>
      </w:rPr>
      <w:noBreakHyphen/>
      <w:t xml:space="preserve">1211 Geneva 20, Switzerland </w:t>
    </w:r>
    <w:r>
      <w:rPr>
        <w:color w:val="3E8EDE"/>
        <w:sz w:val="18"/>
        <w:szCs w:val="18"/>
      </w:rPr>
      <w:br/>
      <w:t xml:space="preserve">Tel: +41 22 730 5111 • Fax: +41 22 733 7256 • </w:t>
    </w:r>
    <w:r>
      <w:rPr>
        <w:color w:val="3E8EDE"/>
        <w:sz w:val="18"/>
        <w:szCs w:val="18"/>
      </w:rPr>
      <w:br/>
      <w:t xml:space="preserve">E-mail: </w:t>
    </w:r>
    <w:hyperlink r:id="rId1" w:history="1">
      <w:r>
        <w:rPr>
          <w:rStyle w:val="Hyperlink"/>
          <w:color w:val="3E8EDE"/>
          <w:sz w:val="18"/>
          <w:szCs w:val="18"/>
        </w:rPr>
        <w:t>itumail@itu.int</w:t>
      </w:r>
    </w:hyperlink>
    <w:r>
      <w:rPr>
        <w:color w:val="3E8EDE"/>
        <w:sz w:val="18"/>
        <w:szCs w:val="18"/>
      </w:rPr>
      <w:t xml:space="preserve"> • </w:t>
    </w:r>
    <w:hyperlink r:id="rId2" w:history="1">
      <w:r>
        <w:rPr>
          <w:rStyle w:val="Hyperlink"/>
          <w:color w:val="3E8EDE"/>
          <w:sz w:val="18"/>
          <w:szCs w:val="18"/>
        </w:rPr>
        <w:t>www.itu.int</w:t>
      </w:r>
    </w:hyperlink>
    <w:r>
      <w:rPr>
        <w:color w:val="3E8EDE"/>
        <w:sz w:val="18"/>
        <w:szCs w:val="18"/>
      </w:rPr>
      <w:t xml:space="preserve"> • </w:t>
    </w:r>
    <w:hyperlink r:id="rId3" w:history="1">
      <w:r>
        <w:rPr>
          <w:rStyle w:val="Hyperlink"/>
          <w:color w:val="3E8EDE"/>
          <w:sz w:val="18"/>
          <w:szCs w:val="18"/>
        </w:rPr>
        <w:t>www.itu.int/go/RR110</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09A" w:rsidRDefault="0048109A">
      <w:r>
        <w:t>____________________</w:t>
      </w:r>
    </w:p>
  </w:footnote>
  <w:footnote w:type="continuationSeparator" w:id="0">
    <w:p w:rsidR="0048109A" w:rsidRDefault="0048109A">
      <w:r>
        <w:continuationSeparator/>
      </w:r>
    </w:p>
  </w:footnote>
  <w:footnote w:id="1">
    <w:p w:rsidR="001713B7" w:rsidRDefault="0048109A" w:rsidP="00106009">
      <w:pPr>
        <w:pStyle w:val="FootnoteText"/>
        <w:tabs>
          <w:tab w:val="clear" w:pos="255"/>
          <w:tab w:val="clear" w:pos="794"/>
          <w:tab w:val="left" w:pos="426"/>
        </w:tabs>
        <w:ind w:left="0" w:firstLine="0"/>
        <w:jc w:val="left"/>
        <w:rPr>
          <w:rFonts w:eastAsia="MS Mincho"/>
          <w:sz w:val="24"/>
          <w:szCs w:val="24"/>
          <w:lang w:eastAsia="ja-JP"/>
        </w:rPr>
      </w:pPr>
      <w:r w:rsidRPr="00FF11FF">
        <w:rPr>
          <w:rStyle w:val="FootnoteReference"/>
        </w:rPr>
        <w:footnoteRef/>
      </w:r>
      <w:r w:rsidRPr="00FF11FF">
        <w:t xml:space="preserve"> </w:t>
      </w:r>
      <w:r w:rsidR="009B09FF">
        <w:tab/>
      </w:r>
      <w:r w:rsidRPr="002D0979">
        <w:rPr>
          <w:rFonts w:eastAsia="MS Mincho"/>
          <w:sz w:val="24"/>
          <w:szCs w:val="24"/>
          <w:lang w:eastAsia="ja-JP"/>
        </w:rPr>
        <w:t>For the time being, see the information on the IMT-2020 related</w:t>
      </w:r>
      <w:r w:rsidRPr="009F49E1">
        <w:rPr>
          <w:rFonts w:eastAsia="MS Mincho"/>
          <w:sz w:val="24"/>
          <w:szCs w:val="24"/>
          <w:lang w:eastAsia="ja-JP"/>
        </w:rPr>
        <w:t xml:space="preserve"> </w:t>
      </w:r>
      <w:r w:rsidR="009F49E1" w:rsidRPr="001713B7">
        <w:rPr>
          <w:sz w:val="24"/>
          <w:szCs w:val="24"/>
        </w:rPr>
        <w:t>web</w:t>
      </w:r>
      <w:r w:rsidR="001713B7">
        <w:rPr>
          <w:sz w:val="24"/>
          <w:szCs w:val="24"/>
        </w:rPr>
        <w:t xml:space="preserve"> page</w:t>
      </w:r>
      <w:r w:rsidR="009F49E1">
        <w:t xml:space="preserve"> </w:t>
      </w:r>
      <w:r w:rsidRPr="002D0979">
        <w:rPr>
          <w:rFonts w:eastAsia="MS Mincho"/>
          <w:sz w:val="24"/>
          <w:szCs w:val="24"/>
          <w:lang w:eastAsia="ja-JP"/>
        </w:rPr>
        <w:t>of WP 5D</w:t>
      </w:r>
      <w:r w:rsidR="001713B7">
        <w:rPr>
          <w:rFonts w:eastAsia="MS Mincho"/>
          <w:sz w:val="24"/>
          <w:szCs w:val="24"/>
          <w:lang w:eastAsia="ja-JP"/>
        </w:rPr>
        <w:t xml:space="preserve"> </w:t>
      </w:r>
      <w:r w:rsidR="00062134">
        <w:rPr>
          <w:rFonts w:eastAsia="MS Mincho"/>
          <w:sz w:val="24"/>
          <w:szCs w:val="24"/>
          <w:lang w:eastAsia="ja-JP"/>
        </w:rPr>
        <w:t>(</w:t>
      </w:r>
      <w:hyperlink r:id="rId1" w:history="1">
        <w:r w:rsidR="001713B7" w:rsidRPr="00ED7F0B">
          <w:rPr>
            <w:rStyle w:val="Hyperlink"/>
            <w:rFonts w:eastAsia="MS Mincho"/>
            <w:sz w:val="24"/>
            <w:szCs w:val="24"/>
            <w:lang w:eastAsia="ja-JP"/>
          </w:rPr>
          <w:t>http://www.itu.int/en/ITU-R/study-groups/rsg5/rwp5d/imt-2020/Pages/default.aspx</w:t>
        </w:r>
      </w:hyperlink>
      <w:r w:rsidR="00062134">
        <w:rPr>
          <w:rFonts w:eastAsia="MS Mincho"/>
          <w:sz w:val="24"/>
          <w:szCs w:val="24"/>
          <w:lang w:eastAsia="ja-JP"/>
        </w:rPr>
        <w:t>).</w:t>
      </w:r>
    </w:p>
    <w:p w:rsidR="0048109A" w:rsidRDefault="0048109A" w:rsidP="001713B7">
      <w:pPr>
        <w:pStyle w:val="FootnoteText"/>
        <w:tabs>
          <w:tab w:val="clear" w:pos="255"/>
          <w:tab w:val="clear" w:pos="794"/>
          <w:tab w:val="left" w:pos="426"/>
        </w:tabs>
        <w:ind w:left="0" w:firstLine="0"/>
        <w:jc w:val="left"/>
        <w:rPr>
          <w:rFonts w:eastAsia="MS Mincho"/>
          <w:sz w:val="24"/>
          <w:szCs w:val="24"/>
          <w:lang w:eastAsia="ja-JP"/>
        </w:rPr>
      </w:pPr>
      <w:r w:rsidRPr="002D0979">
        <w:rPr>
          <w:rFonts w:eastAsia="MS Mincho"/>
          <w:sz w:val="24"/>
          <w:szCs w:val="24"/>
          <w:lang w:eastAsia="ja-JP"/>
        </w:rPr>
        <w:t>This website indicates the most updated detailed timeline and process for IMT-2020 in ITU-R and the anticipated IMT-2020 related deliverables.</w:t>
      </w:r>
    </w:p>
    <w:p w:rsidR="009B09FF" w:rsidRPr="002D0979" w:rsidRDefault="009B09FF" w:rsidP="002D0979">
      <w:pPr>
        <w:pStyle w:val="FootnoteText"/>
        <w:tabs>
          <w:tab w:val="clear" w:pos="255"/>
          <w:tab w:val="clear" w:pos="794"/>
          <w:tab w:val="left" w:pos="426"/>
        </w:tabs>
        <w:ind w:left="0" w:firstLine="0"/>
        <w:jc w:val="left"/>
        <w:rPr>
          <w:sz w:val="24"/>
          <w:szCs w:val="24"/>
          <w:lang w:val="en-CA"/>
        </w:rPr>
      </w:pPr>
    </w:p>
  </w:footnote>
  <w:footnote w:id="2">
    <w:p w:rsidR="0048109A" w:rsidRPr="00062134" w:rsidRDefault="0048109A" w:rsidP="00062134">
      <w:pPr>
        <w:spacing w:before="120"/>
        <w:ind w:left="284" w:hanging="284"/>
        <w:rPr>
          <w:color w:val="1F4E79"/>
        </w:rPr>
      </w:pPr>
      <w:r w:rsidRPr="008941DD">
        <w:rPr>
          <w:rStyle w:val="FootnoteReference"/>
          <w:sz w:val="20"/>
        </w:rPr>
        <w:footnoteRef/>
      </w:r>
      <w:r>
        <w:rPr>
          <w:sz w:val="20"/>
        </w:rPr>
        <w:t xml:space="preserve"> </w:t>
      </w:r>
      <w:r w:rsidR="009B09FF">
        <w:rPr>
          <w:sz w:val="20"/>
        </w:rPr>
        <w:tab/>
      </w:r>
      <w:r w:rsidR="00062134" w:rsidRPr="00062134">
        <w:t>The e</w:t>
      </w:r>
      <w:r w:rsidRPr="00062134">
        <w:t>valuation</w:t>
      </w:r>
      <w:r w:rsidRPr="001C020E">
        <w:rPr>
          <w:szCs w:val="24"/>
        </w:rPr>
        <w:t xml:space="preserve"> group registration form </w:t>
      </w:r>
      <w:r w:rsidRPr="001C020E">
        <w:rPr>
          <w:rFonts w:hint="eastAsia"/>
          <w:szCs w:val="24"/>
          <w:lang w:eastAsia="ko-KR"/>
        </w:rPr>
        <w:t>will be</w:t>
      </w:r>
      <w:r>
        <w:rPr>
          <w:szCs w:val="24"/>
          <w:lang w:eastAsia="ko-KR"/>
        </w:rPr>
        <w:t>come</w:t>
      </w:r>
      <w:r w:rsidRPr="001C020E">
        <w:rPr>
          <w:szCs w:val="24"/>
        </w:rPr>
        <w:t xml:space="preserve"> available at</w:t>
      </w:r>
      <w:r>
        <w:rPr>
          <w:szCs w:val="24"/>
        </w:rPr>
        <w:t xml:space="preserve"> </w:t>
      </w:r>
      <w:r w:rsidR="00062134">
        <w:rPr>
          <w:szCs w:val="24"/>
        </w:rPr>
        <w:t>WP 5D web page (</w:t>
      </w:r>
      <w:hyperlink r:id="rId2" w:history="1">
        <w:r w:rsidR="00062134">
          <w:rPr>
            <w:rStyle w:val="Hyperlink"/>
            <w:color w:val="033160"/>
          </w:rPr>
          <w:t>http://www.itu.int/en/ITU-R/study-groups/rsg5/rwp5d/imt-2020/Pages/submission-eval.aspx</w:t>
        </w:r>
      </w:hyperlink>
      <w:r w:rsidR="00062134">
        <w:rPr>
          <w:color w:val="1F4E79"/>
        </w:rPr>
        <w:t>)</w:t>
      </w:r>
      <w:r>
        <w:rPr>
          <w:szCs w:val="24"/>
        </w:rPr>
        <w:t xml:space="preserve"> in July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F6B" w:rsidRPr="00FC6F6B" w:rsidRDefault="006231F4" w:rsidP="0048109A">
    <w:pPr>
      <w:pStyle w:val="Header"/>
      <w:jc w:val="center"/>
      <w:rPr>
        <w:sz w:val="18"/>
        <w:szCs w:val="16"/>
      </w:rPr>
    </w:pPr>
    <w:r>
      <w:rPr>
        <w:sz w:val="18"/>
        <w:szCs w:val="16"/>
      </w:rPr>
      <w:t xml:space="preserve">- </w:t>
    </w:r>
    <w:r w:rsidR="00E915AF" w:rsidRPr="00FC6F6B">
      <w:rPr>
        <w:rStyle w:val="PageNumber"/>
        <w:sz w:val="18"/>
        <w:szCs w:val="16"/>
      </w:rPr>
      <w:fldChar w:fldCharType="begin"/>
    </w:r>
    <w:r w:rsidR="00E915AF" w:rsidRPr="00FC6F6B">
      <w:rPr>
        <w:rStyle w:val="PageNumber"/>
        <w:sz w:val="18"/>
        <w:szCs w:val="16"/>
      </w:rPr>
      <w:instrText xml:space="preserve"> PAGE </w:instrText>
    </w:r>
    <w:r w:rsidR="00E915AF" w:rsidRPr="00FC6F6B">
      <w:rPr>
        <w:rStyle w:val="PageNumber"/>
        <w:sz w:val="18"/>
        <w:szCs w:val="16"/>
      </w:rPr>
      <w:fldChar w:fldCharType="separate"/>
    </w:r>
    <w:r w:rsidR="00692B35">
      <w:rPr>
        <w:rStyle w:val="PageNumber"/>
        <w:noProof/>
        <w:sz w:val="18"/>
        <w:szCs w:val="16"/>
      </w:rPr>
      <w:t>4</w:t>
    </w:r>
    <w:r w:rsidR="00E915AF" w:rsidRPr="00FC6F6B">
      <w:rPr>
        <w:rStyle w:val="PageNumber"/>
        <w:sz w:val="18"/>
        <w:szCs w:val="16"/>
      </w:rPr>
      <w:fldChar w:fldCharType="end"/>
    </w:r>
    <w:r>
      <w:rPr>
        <w:rStyle w:val="PageNumber"/>
        <w:sz w:val="18"/>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676" w:rsidRDefault="00E76676" w:rsidP="00E76676">
    <w:pPr>
      <w:pStyle w:val="Header"/>
      <w:jc w:val="center"/>
    </w:pPr>
    <w:r>
      <w:rPr>
        <w:sz w:val="18"/>
        <w:szCs w:val="16"/>
      </w:rPr>
      <w:t xml:space="preserve">- </w:t>
    </w:r>
    <w:r w:rsidRPr="00FC6F6B">
      <w:rPr>
        <w:rStyle w:val="PageNumber"/>
        <w:sz w:val="18"/>
        <w:szCs w:val="16"/>
      </w:rPr>
      <w:fldChar w:fldCharType="begin"/>
    </w:r>
    <w:r w:rsidRPr="00FC6F6B">
      <w:rPr>
        <w:rStyle w:val="PageNumber"/>
        <w:sz w:val="18"/>
        <w:szCs w:val="16"/>
      </w:rPr>
      <w:instrText xml:space="preserve"> PAGE </w:instrText>
    </w:r>
    <w:r w:rsidRPr="00FC6F6B">
      <w:rPr>
        <w:rStyle w:val="PageNumber"/>
        <w:sz w:val="18"/>
        <w:szCs w:val="16"/>
      </w:rPr>
      <w:fldChar w:fldCharType="separate"/>
    </w:r>
    <w:r w:rsidR="00692B35">
      <w:rPr>
        <w:rStyle w:val="PageNumber"/>
        <w:noProof/>
        <w:sz w:val="18"/>
        <w:szCs w:val="16"/>
      </w:rPr>
      <w:t>5</w:t>
    </w:r>
    <w:r w:rsidRPr="00FC6F6B">
      <w:rPr>
        <w:rStyle w:val="PageNumber"/>
        <w:sz w:val="18"/>
        <w:szCs w:val="16"/>
      </w:rPr>
      <w:fldChar w:fldCharType="end"/>
    </w:r>
    <w:r>
      <w:rPr>
        <w:rStyle w:val="PageNumber"/>
        <w:sz w:val="18"/>
        <w:szCs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92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1"/>
      <w:gridCol w:w="4892"/>
    </w:tblGrid>
    <w:tr w:rsidR="0051612A" w:rsidTr="0051612A">
      <w:tc>
        <w:tcPr>
          <w:tcW w:w="5031" w:type="dxa"/>
        </w:tcPr>
        <w:p w:rsidR="0051612A" w:rsidRDefault="0051612A" w:rsidP="0051612A">
          <w:pPr>
            <w:pStyle w:val="Header"/>
            <w:tabs>
              <w:tab w:val="clear" w:pos="794"/>
              <w:tab w:val="clear" w:pos="4820"/>
            </w:tabs>
            <w:spacing w:before="120" w:line="360" w:lineRule="auto"/>
          </w:pPr>
          <w:r>
            <w:rPr>
              <w:b/>
              <w:bCs/>
              <w:noProof/>
              <w:lang w:eastAsia="zh-CN"/>
            </w:rPr>
            <w:drawing>
              <wp:inline distT="0" distB="0" distL="0" distR="0" wp14:anchorId="6AF9134B" wp14:editId="7066137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4892" w:type="dxa"/>
        </w:tcPr>
        <w:p w:rsidR="0051612A" w:rsidRDefault="0051612A" w:rsidP="0051612A">
          <w:pPr>
            <w:pStyle w:val="Header"/>
            <w:tabs>
              <w:tab w:val="clear" w:pos="794"/>
              <w:tab w:val="clear" w:pos="4820"/>
            </w:tabs>
            <w:spacing w:line="360" w:lineRule="auto"/>
            <w:jc w:val="right"/>
          </w:pPr>
          <w:r w:rsidRPr="00975D6F">
            <w:rPr>
              <w:rFonts w:cs="Arial"/>
              <w:noProof/>
              <w:lang w:eastAsia="zh-CN"/>
            </w:rPr>
            <w:drawing>
              <wp:inline distT="0" distB="0" distL="0" distR="0" wp14:anchorId="17049ECF" wp14:editId="274D2D10">
                <wp:extent cx="1017905" cy="925067"/>
                <wp:effectExtent l="0" t="0" r="0" b="889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bl>
  <w:p w:rsidR="00E915AF" w:rsidRPr="0051612A" w:rsidRDefault="00E915AF" w:rsidP="005161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name w:val="WW8Num1"/>
    <w:lvl w:ilvl="0">
      <w:start w:val="1"/>
      <w:numFmt w:val="bullet"/>
      <w:suff w:val="nothing"/>
      <w:lvlText w:val="·"/>
      <w:lvlJc w:val="left"/>
      <w:pPr>
        <w:ind w:left="360" w:hanging="360"/>
      </w:pPr>
      <w:rPr>
        <w:rFonts w:ascii="Symbol" w:hAnsi="Symbo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6"/>
    <w:multiLevelType w:val="multilevel"/>
    <w:tmpl w:val="00000006"/>
    <w:name w:val="RTF_Num 2"/>
    <w:lvl w:ilvl="0">
      <w:start w:val="1"/>
      <w:numFmt w:val="bullet"/>
      <w:suff w:val="nothing"/>
      <w:lvlText w:val="•"/>
      <w:lvlJc w:val="left"/>
      <w:pPr>
        <w:ind w:left="283" w:hanging="283"/>
      </w:pPr>
      <w:rPr>
        <w:rFonts w:ascii="starbats" w:hAnsi="starbats"/>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2" w15:restartNumberingAfterBreak="0">
    <w:nsid w:val="00000007"/>
    <w:multiLevelType w:val="multilevel"/>
    <w:tmpl w:val="00000007"/>
    <w:name w:val="RTF_Num 3"/>
    <w:lvl w:ilvl="0">
      <w:start w:val="2"/>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0000008"/>
    <w:multiLevelType w:val="multilevel"/>
    <w:tmpl w:val="00000008"/>
    <w:name w:val="RTF_Num 4"/>
    <w:lvl w:ilvl="0">
      <w:start w:val="5"/>
      <w:numFmt w:val="decimal"/>
      <w:suff w:val="nothing"/>
      <w:lvlText w:val="%1."/>
      <w:lvlJc w:val="left"/>
      <w:pPr>
        <w:ind w:left="283" w:hanging="283"/>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3AB3FF7"/>
    <w:multiLevelType w:val="hybridMultilevel"/>
    <w:tmpl w:val="375082FA"/>
    <w:lvl w:ilvl="0" w:tplc="0409000F">
      <w:start w:val="1"/>
      <w:numFmt w:val="decimal"/>
      <w:lvlText w:val="%1."/>
      <w:lvlJc w:val="left"/>
      <w:pPr>
        <w:tabs>
          <w:tab w:val="num" w:pos="1130"/>
        </w:tabs>
        <w:ind w:left="1130" w:hanging="360"/>
      </w:pPr>
      <w:rPr>
        <w:rFonts w:cs="Times New Roman"/>
      </w:rPr>
    </w:lvl>
    <w:lvl w:ilvl="1" w:tplc="04090019">
      <w:start w:val="1"/>
      <w:numFmt w:val="lowerLetter"/>
      <w:lvlText w:val="%2."/>
      <w:lvlJc w:val="left"/>
      <w:pPr>
        <w:tabs>
          <w:tab w:val="num" w:pos="1850"/>
        </w:tabs>
        <w:ind w:left="1850" w:hanging="360"/>
      </w:pPr>
      <w:rPr>
        <w:rFonts w:cs="Times New Roman"/>
      </w:rPr>
    </w:lvl>
    <w:lvl w:ilvl="2" w:tplc="0409001B">
      <w:start w:val="1"/>
      <w:numFmt w:val="lowerRoman"/>
      <w:lvlText w:val="%3."/>
      <w:lvlJc w:val="right"/>
      <w:pPr>
        <w:tabs>
          <w:tab w:val="num" w:pos="2570"/>
        </w:tabs>
        <w:ind w:left="2570" w:hanging="180"/>
      </w:pPr>
      <w:rPr>
        <w:rFonts w:cs="Times New Roman"/>
      </w:rPr>
    </w:lvl>
    <w:lvl w:ilvl="3" w:tplc="0409000F">
      <w:start w:val="1"/>
      <w:numFmt w:val="decimal"/>
      <w:lvlText w:val="%4."/>
      <w:lvlJc w:val="left"/>
      <w:pPr>
        <w:tabs>
          <w:tab w:val="num" w:pos="3290"/>
        </w:tabs>
        <w:ind w:left="3290" w:hanging="360"/>
      </w:pPr>
      <w:rPr>
        <w:rFonts w:cs="Times New Roman"/>
      </w:rPr>
    </w:lvl>
    <w:lvl w:ilvl="4" w:tplc="04090019">
      <w:start w:val="1"/>
      <w:numFmt w:val="lowerLetter"/>
      <w:lvlText w:val="%5."/>
      <w:lvlJc w:val="left"/>
      <w:pPr>
        <w:tabs>
          <w:tab w:val="num" w:pos="4010"/>
        </w:tabs>
        <w:ind w:left="4010" w:hanging="360"/>
      </w:pPr>
      <w:rPr>
        <w:rFonts w:cs="Times New Roman"/>
      </w:rPr>
    </w:lvl>
    <w:lvl w:ilvl="5" w:tplc="0409001B">
      <w:start w:val="1"/>
      <w:numFmt w:val="lowerRoman"/>
      <w:lvlText w:val="%6."/>
      <w:lvlJc w:val="right"/>
      <w:pPr>
        <w:tabs>
          <w:tab w:val="num" w:pos="4730"/>
        </w:tabs>
        <w:ind w:left="4730" w:hanging="180"/>
      </w:pPr>
      <w:rPr>
        <w:rFonts w:cs="Times New Roman"/>
      </w:rPr>
    </w:lvl>
    <w:lvl w:ilvl="6" w:tplc="0409000F">
      <w:start w:val="1"/>
      <w:numFmt w:val="decimal"/>
      <w:lvlText w:val="%7."/>
      <w:lvlJc w:val="left"/>
      <w:pPr>
        <w:tabs>
          <w:tab w:val="num" w:pos="5450"/>
        </w:tabs>
        <w:ind w:left="5450" w:hanging="360"/>
      </w:pPr>
      <w:rPr>
        <w:rFonts w:cs="Times New Roman"/>
      </w:rPr>
    </w:lvl>
    <w:lvl w:ilvl="7" w:tplc="04090019">
      <w:start w:val="1"/>
      <w:numFmt w:val="lowerLetter"/>
      <w:lvlText w:val="%8."/>
      <w:lvlJc w:val="left"/>
      <w:pPr>
        <w:tabs>
          <w:tab w:val="num" w:pos="6170"/>
        </w:tabs>
        <w:ind w:left="6170" w:hanging="360"/>
      </w:pPr>
      <w:rPr>
        <w:rFonts w:cs="Times New Roman"/>
      </w:rPr>
    </w:lvl>
    <w:lvl w:ilvl="8" w:tplc="0409001B">
      <w:start w:val="1"/>
      <w:numFmt w:val="lowerRoman"/>
      <w:lvlText w:val="%9."/>
      <w:lvlJc w:val="right"/>
      <w:pPr>
        <w:tabs>
          <w:tab w:val="num" w:pos="6890"/>
        </w:tabs>
        <w:ind w:left="689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uildingBlockITU" w:val="Building Blocks ITU.dotx"/>
  </w:docVars>
  <w:rsids>
    <w:rsidRoot w:val="0048109A"/>
    <w:rsid w:val="00006A31"/>
    <w:rsid w:val="00006C82"/>
    <w:rsid w:val="00010E30"/>
    <w:rsid w:val="00015C76"/>
    <w:rsid w:val="00026CF8"/>
    <w:rsid w:val="00030BD7"/>
    <w:rsid w:val="00031E64"/>
    <w:rsid w:val="00034340"/>
    <w:rsid w:val="00045A8D"/>
    <w:rsid w:val="0005167A"/>
    <w:rsid w:val="00054E5D"/>
    <w:rsid w:val="00062134"/>
    <w:rsid w:val="00070258"/>
    <w:rsid w:val="0007323C"/>
    <w:rsid w:val="00086D03"/>
    <w:rsid w:val="000A096A"/>
    <w:rsid w:val="000A375E"/>
    <w:rsid w:val="000A7051"/>
    <w:rsid w:val="000B0AF6"/>
    <w:rsid w:val="000B0E9B"/>
    <w:rsid w:val="000B2CAE"/>
    <w:rsid w:val="000B6C77"/>
    <w:rsid w:val="000C03C7"/>
    <w:rsid w:val="000C2AD0"/>
    <w:rsid w:val="000E3DEE"/>
    <w:rsid w:val="00100B72"/>
    <w:rsid w:val="00101F7D"/>
    <w:rsid w:val="00103C76"/>
    <w:rsid w:val="00104C35"/>
    <w:rsid w:val="00106009"/>
    <w:rsid w:val="0011265F"/>
    <w:rsid w:val="0011321A"/>
    <w:rsid w:val="00117282"/>
    <w:rsid w:val="00117389"/>
    <w:rsid w:val="00121C2D"/>
    <w:rsid w:val="00134404"/>
    <w:rsid w:val="00144DFB"/>
    <w:rsid w:val="001713B7"/>
    <w:rsid w:val="00187CA3"/>
    <w:rsid w:val="00196710"/>
    <w:rsid w:val="00197324"/>
    <w:rsid w:val="001B351B"/>
    <w:rsid w:val="001C06DB"/>
    <w:rsid w:val="001C6971"/>
    <w:rsid w:val="001D2785"/>
    <w:rsid w:val="001D7070"/>
    <w:rsid w:val="001F2170"/>
    <w:rsid w:val="001F3948"/>
    <w:rsid w:val="001F5A49"/>
    <w:rsid w:val="00201097"/>
    <w:rsid w:val="00201B6E"/>
    <w:rsid w:val="002302B3"/>
    <w:rsid w:val="00230C66"/>
    <w:rsid w:val="00235A29"/>
    <w:rsid w:val="00241526"/>
    <w:rsid w:val="002443A2"/>
    <w:rsid w:val="00262F1B"/>
    <w:rsid w:val="00266E74"/>
    <w:rsid w:val="002835C3"/>
    <w:rsid w:val="00283C3B"/>
    <w:rsid w:val="002861E6"/>
    <w:rsid w:val="00287D18"/>
    <w:rsid w:val="002A2618"/>
    <w:rsid w:val="002A5DD7"/>
    <w:rsid w:val="002B0CAC"/>
    <w:rsid w:val="002D0979"/>
    <w:rsid w:val="002D5A15"/>
    <w:rsid w:val="002D5BDD"/>
    <w:rsid w:val="002E3D27"/>
    <w:rsid w:val="002E7779"/>
    <w:rsid w:val="002F0890"/>
    <w:rsid w:val="002F2531"/>
    <w:rsid w:val="002F4967"/>
    <w:rsid w:val="00316935"/>
    <w:rsid w:val="003266ED"/>
    <w:rsid w:val="003370B8"/>
    <w:rsid w:val="00345D38"/>
    <w:rsid w:val="00352097"/>
    <w:rsid w:val="003666FF"/>
    <w:rsid w:val="0037309C"/>
    <w:rsid w:val="00380A6E"/>
    <w:rsid w:val="003836D4"/>
    <w:rsid w:val="003A1F49"/>
    <w:rsid w:val="003A5D52"/>
    <w:rsid w:val="003B2BDA"/>
    <w:rsid w:val="003B55EC"/>
    <w:rsid w:val="003C2EA7"/>
    <w:rsid w:val="003C4471"/>
    <w:rsid w:val="003C7D41"/>
    <w:rsid w:val="003D4A69"/>
    <w:rsid w:val="003E327A"/>
    <w:rsid w:val="003E504F"/>
    <w:rsid w:val="003E78D6"/>
    <w:rsid w:val="00400573"/>
    <w:rsid w:val="004007A3"/>
    <w:rsid w:val="00406D71"/>
    <w:rsid w:val="004326DB"/>
    <w:rsid w:val="0043682E"/>
    <w:rsid w:val="00436CD1"/>
    <w:rsid w:val="00447ECB"/>
    <w:rsid w:val="004623F7"/>
    <w:rsid w:val="00480F51"/>
    <w:rsid w:val="0048109A"/>
    <w:rsid w:val="00481124"/>
    <w:rsid w:val="004815EB"/>
    <w:rsid w:val="00487569"/>
    <w:rsid w:val="00496864"/>
    <w:rsid w:val="00496920"/>
    <w:rsid w:val="004A4496"/>
    <w:rsid w:val="004B11AB"/>
    <w:rsid w:val="004B7C9A"/>
    <w:rsid w:val="004C6779"/>
    <w:rsid w:val="004D733B"/>
    <w:rsid w:val="004E0DC4"/>
    <w:rsid w:val="004E0FB5"/>
    <w:rsid w:val="004E43BB"/>
    <w:rsid w:val="004E460D"/>
    <w:rsid w:val="004F178E"/>
    <w:rsid w:val="004F4543"/>
    <w:rsid w:val="004F57BB"/>
    <w:rsid w:val="004F7104"/>
    <w:rsid w:val="00505309"/>
    <w:rsid w:val="0050789B"/>
    <w:rsid w:val="0051612A"/>
    <w:rsid w:val="005224A1"/>
    <w:rsid w:val="00534372"/>
    <w:rsid w:val="00543DF8"/>
    <w:rsid w:val="00546101"/>
    <w:rsid w:val="00553DD7"/>
    <w:rsid w:val="005638CF"/>
    <w:rsid w:val="0056741E"/>
    <w:rsid w:val="0057325A"/>
    <w:rsid w:val="0057469A"/>
    <w:rsid w:val="00580814"/>
    <w:rsid w:val="00581F5F"/>
    <w:rsid w:val="00583A0B"/>
    <w:rsid w:val="005A03A3"/>
    <w:rsid w:val="005A2B92"/>
    <w:rsid w:val="005A79E9"/>
    <w:rsid w:val="005B214C"/>
    <w:rsid w:val="005D3669"/>
    <w:rsid w:val="005E5EB3"/>
    <w:rsid w:val="005F3CB6"/>
    <w:rsid w:val="005F657C"/>
    <w:rsid w:val="00602D53"/>
    <w:rsid w:val="006047E5"/>
    <w:rsid w:val="006231F4"/>
    <w:rsid w:val="00641DBF"/>
    <w:rsid w:val="0064371D"/>
    <w:rsid w:val="00650B2A"/>
    <w:rsid w:val="00651777"/>
    <w:rsid w:val="006550F8"/>
    <w:rsid w:val="00656226"/>
    <w:rsid w:val="006829F3"/>
    <w:rsid w:val="00692B35"/>
    <w:rsid w:val="006A1921"/>
    <w:rsid w:val="006A518B"/>
    <w:rsid w:val="006B0590"/>
    <w:rsid w:val="006B49DA"/>
    <w:rsid w:val="006C0CC2"/>
    <w:rsid w:val="006C53F8"/>
    <w:rsid w:val="006C7CDE"/>
    <w:rsid w:val="00714B22"/>
    <w:rsid w:val="007234B1"/>
    <w:rsid w:val="00723D08"/>
    <w:rsid w:val="00725FDA"/>
    <w:rsid w:val="00727816"/>
    <w:rsid w:val="00730B9A"/>
    <w:rsid w:val="00750CFA"/>
    <w:rsid w:val="007553DA"/>
    <w:rsid w:val="00767865"/>
    <w:rsid w:val="00782354"/>
    <w:rsid w:val="007921A7"/>
    <w:rsid w:val="007B3DB1"/>
    <w:rsid w:val="007C4AB2"/>
    <w:rsid w:val="007D183E"/>
    <w:rsid w:val="007D43D0"/>
    <w:rsid w:val="007E1833"/>
    <w:rsid w:val="007E3F13"/>
    <w:rsid w:val="007F751A"/>
    <w:rsid w:val="00800012"/>
    <w:rsid w:val="0080261F"/>
    <w:rsid w:val="00806160"/>
    <w:rsid w:val="008143A4"/>
    <w:rsid w:val="0081513E"/>
    <w:rsid w:val="00854131"/>
    <w:rsid w:val="0085652D"/>
    <w:rsid w:val="0087694B"/>
    <w:rsid w:val="00880F4D"/>
    <w:rsid w:val="008B35A3"/>
    <w:rsid w:val="008B37E1"/>
    <w:rsid w:val="008B45F8"/>
    <w:rsid w:val="008B47CB"/>
    <w:rsid w:val="008C2E74"/>
    <w:rsid w:val="008D5409"/>
    <w:rsid w:val="008E006D"/>
    <w:rsid w:val="008E38B4"/>
    <w:rsid w:val="008F4F21"/>
    <w:rsid w:val="00904D4A"/>
    <w:rsid w:val="009151BA"/>
    <w:rsid w:val="00925023"/>
    <w:rsid w:val="009277BC"/>
    <w:rsid w:val="00927D57"/>
    <w:rsid w:val="00931A51"/>
    <w:rsid w:val="00947185"/>
    <w:rsid w:val="009518B3"/>
    <w:rsid w:val="009578C8"/>
    <w:rsid w:val="00963D9D"/>
    <w:rsid w:val="0098013E"/>
    <w:rsid w:val="00981B54"/>
    <w:rsid w:val="009842C3"/>
    <w:rsid w:val="009A009A"/>
    <w:rsid w:val="009A6BB6"/>
    <w:rsid w:val="009B09FF"/>
    <w:rsid w:val="009B3F43"/>
    <w:rsid w:val="009B5CFA"/>
    <w:rsid w:val="009C161F"/>
    <w:rsid w:val="009C56B4"/>
    <w:rsid w:val="009D51A2"/>
    <w:rsid w:val="009E04A8"/>
    <w:rsid w:val="009E4AEC"/>
    <w:rsid w:val="009E5BD8"/>
    <w:rsid w:val="009E681E"/>
    <w:rsid w:val="009F49E1"/>
    <w:rsid w:val="00A119E6"/>
    <w:rsid w:val="00A20FBC"/>
    <w:rsid w:val="00A31370"/>
    <w:rsid w:val="00A34D6F"/>
    <w:rsid w:val="00A41F91"/>
    <w:rsid w:val="00A63355"/>
    <w:rsid w:val="00A7596D"/>
    <w:rsid w:val="00A8571B"/>
    <w:rsid w:val="00A963DF"/>
    <w:rsid w:val="00AC0C22"/>
    <w:rsid w:val="00AC3896"/>
    <w:rsid w:val="00AD2CF2"/>
    <w:rsid w:val="00AE2D88"/>
    <w:rsid w:val="00AE6F6F"/>
    <w:rsid w:val="00AF3325"/>
    <w:rsid w:val="00AF34D9"/>
    <w:rsid w:val="00AF70DA"/>
    <w:rsid w:val="00B019D3"/>
    <w:rsid w:val="00B34CF9"/>
    <w:rsid w:val="00B37559"/>
    <w:rsid w:val="00B4054B"/>
    <w:rsid w:val="00B579B0"/>
    <w:rsid w:val="00B57D11"/>
    <w:rsid w:val="00B649D7"/>
    <w:rsid w:val="00B81C2F"/>
    <w:rsid w:val="00B90743"/>
    <w:rsid w:val="00B90C45"/>
    <w:rsid w:val="00B933BE"/>
    <w:rsid w:val="00BA072F"/>
    <w:rsid w:val="00BD6738"/>
    <w:rsid w:val="00BD7E5E"/>
    <w:rsid w:val="00BE63DB"/>
    <w:rsid w:val="00BE6574"/>
    <w:rsid w:val="00C07319"/>
    <w:rsid w:val="00C16FD2"/>
    <w:rsid w:val="00C4395E"/>
    <w:rsid w:val="00C444C8"/>
    <w:rsid w:val="00C47FFD"/>
    <w:rsid w:val="00C51E92"/>
    <w:rsid w:val="00C57E2C"/>
    <w:rsid w:val="00C608B7"/>
    <w:rsid w:val="00C66F24"/>
    <w:rsid w:val="00C76D7F"/>
    <w:rsid w:val="00C813AA"/>
    <w:rsid w:val="00C818D7"/>
    <w:rsid w:val="00C9291E"/>
    <w:rsid w:val="00CA3F44"/>
    <w:rsid w:val="00CA4E58"/>
    <w:rsid w:val="00CB3771"/>
    <w:rsid w:val="00CB44BF"/>
    <w:rsid w:val="00CB5153"/>
    <w:rsid w:val="00CC4964"/>
    <w:rsid w:val="00CD4E44"/>
    <w:rsid w:val="00CE076A"/>
    <w:rsid w:val="00CE463D"/>
    <w:rsid w:val="00D10BA0"/>
    <w:rsid w:val="00D1456A"/>
    <w:rsid w:val="00D21694"/>
    <w:rsid w:val="00D24EB5"/>
    <w:rsid w:val="00D35AB9"/>
    <w:rsid w:val="00D41571"/>
    <w:rsid w:val="00D416A0"/>
    <w:rsid w:val="00D47672"/>
    <w:rsid w:val="00D5123C"/>
    <w:rsid w:val="00D55560"/>
    <w:rsid w:val="00D61C5A"/>
    <w:rsid w:val="00D6790C"/>
    <w:rsid w:val="00D73277"/>
    <w:rsid w:val="00D76586"/>
    <w:rsid w:val="00D82657"/>
    <w:rsid w:val="00D87E20"/>
    <w:rsid w:val="00DA195D"/>
    <w:rsid w:val="00DA4037"/>
    <w:rsid w:val="00DE66A5"/>
    <w:rsid w:val="00DF2B50"/>
    <w:rsid w:val="00E04C86"/>
    <w:rsid w:val="00E17344"/>
    <w:rsid w:val="00E20F30"/>
    <w:rsid w:val="00E2189C"/>
    <w:rsid w:val="00E25BB1"/>
    <w:rsid w:val="00E27BBA"/>
    <w:rsid w:val="00E30E3F"/>
    <w:rsid w:val="00E35E8F"/>
    <w:rsid w:val="00E428AB"/>
    <w:rsid w:val="00E438E8"/>
    <w:rsid w:val="00E43A45"/>
    <w:rsid w:val="00E453A3"/>
    <w:rsid w:val="00E520E2"/>
    <w:rsid w:val="00E530C4"/>
    <w:rsid w:val="00E55996"/>
    <w:rsid w:val="00E64254"/>
    <w:rsid w:val="00E67928"/>
    <w:rsid w:val="00E70FB5"/>
    <w:rsid w:val="00E76676"/>
    <w:rsid w:val="00E915AF"/>
    <w:rsid w:val="00E96415"/>
    <w:rsid w:val="00EA15B3"/>
    <w:rsid w:val="00EB2358"/>
    <w:rsid w:val="00EB3711"/>
    <w:rsid w:val="00EB3EB8"/>
    <w:rsid w:val="00EC02FE"/>
    <w:rsid w:val="00EC4A96"/>
    <w:rsid w:val="00F424BF"/>
    <w:rsid w:val="00F44FC3"/>
    <w:rsid w:val="00F46107"/>
    <w:rsid w:val="00F468C5"/>
    <w:rsid w:val="00F52F39"/>
    <w:rsid w:val="00F6184F"/>
    <w:rsid w:val="00F8310E"/>
    <w:rsid w:val="00F914DD"/>
    <w:rsid w:val="00FA2358"/>
    <w:rsid w:val="00FB2592"/>
    <w:rsid w:val="00FB2810"/>
    <w:rsid w:val="00FB7A2C"/>
    <w:rsid w:val="00FC2947"/>
    <w:rsid w:val="00FC6F6B"/>
    <w:rsid w:val="00FE0818"/>
    <w:rsid w:val="00FE6FB1"/>
    <w:rsid w:val="00FF33E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5526E2A7-D881-4187-A4E9-755F1B26E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AB2"/>
    <w:pPr>
      <w:tabs>
        <w:tab w:val="left" w:pos="794"/>
        <w:tab w:val="left" w:pos="1191"/>
        <w:tab w:val="left" w:pos="1588"/>
        <w:tab w:val="left" w:pos="1985"/>
      </w:tabs>
      <w:overflowPunct w:val="0"/>
      <w:autoSpaceDE w:val="0"/>
      <w:autoSpaceDN w:val="0"/>
      <w:adjustRightInd w:val="0"/>
      <w:spacing w:before="160" w:line="280" w:lineRule="exact"/>
      <w:jc w:val="both"/>
      <w:textAlignment w:val="baseline"/>
    </w:pPr>
    <w:rPr>
      <w:sz w:val="24"/>
      <w:szCs w:val="22"/>
      <w:lang w:val="en-US" w:eastAsia="en-US"/>
    </w:rPr>
  </w:style>
  <w:style w:type="paragraph" w:styleId="Heading1">
    <w:name w:val="heading 1"/>
    <w:basedOn w:val="Normal"/>
    <w:next w:val="Normal"/>
    <w:qFormat/>
    <w:rsid w:val="004326DB"/>
    <w:pPr>
      <w:keepNext/>
      <w:keepLines/>
      <w:spacing w:before="600" w:line="320" w:lineRule="exact"/>
      <w:ind w:left="794" w:hanging="794"/>
      <w:outlineLvl w:val="0"/>
    </w:pPr>
    <w:rPr>
      <w:b/>
    </w:rPr>
  </w:style>
  <w:style w:type="paragraph" w:styleId="Heading2">
    <w:name w:val="heading 2"/>
    <w:basedOn w:val="Heading1"/>
    <w:next w:val="Normal"/>
    <w:qFormat/>
    <w:rsid w:val="004326DB"/>
    <w:pPr>
      <w:spacing w:before="360"/>
      <w:outlineLvl w:val="1"/>
    </w:pPr>
  </w:style>
  <w:style w:type="paragraph" w:styleId="Heading3">
    <w:name w:val="heading 3"/>
    <w:basedOn w:val="Heading1"/>
    <w:next w:val="Normal"/>
    <w:qFormat/>
    <w:rsid w:val="004326DB"/>
    <w:pPr>
      <w:spacing w:before="240"/>
      <w:outlineLvl w:val="2"/>
    </w:pPr>
  </w:style>
  <w:style w:type="paragraph" w:styleId="Heading4">
    <w:name w:val="heading 4"/>
    <w:basedOn w:val="Heading3"/>
    <w:next w:val="Normal"/>
    <w:qFormat/>
    <w:rsid w:val="004326DB"/>
    <w:pPr>
      <w:tabs>
        <w:tab w:val="clear" w:pos="794"/>
        <w:tab w:val="left" w:pos="1021"/>
      </w:tabs>
      <w:ind w:left="1021" w:hanging="1021"/>
      <w:outlineLvl w:val="3"/>
    </w:pPr>
  </w:style>
  <w:style w:type="paragraph" w:styleId="Heading5">
    <w:name w:val="heading 5"/>
    <w:basedOn w:val="Heading4"/>
    <w:next w:val="Normal"/>
    <w:qFormat/>
    <w:rsid w:val="004326DB"/>
    <w:pPr>
      <w:outlineLvl w:val="4"/>
    </w:pPr>
  </w:style>
  <w:style w:type="paragraph" w:styleId="Heading6">
    <w:name w:val="heading 6"/>
    <w:basedOn w:val="Heading4"/>
    <w:next w:val="Normal"/>
    <w:qFormat/>
    <w:rsid w:val="004326DB"/>
    <w:pPr>
      <w:tabs>
        <w:tab w:val="clear" w:pos="1021"/>
        <w:tab w:val="clear" w:pos="1191"/>
      </w:tabs>
      <w:ind w:left="1588" w:hanging="1588"/>
      <w:outlineLvl w:val="5"/>
    </w:pPr>
  </w:style>
  <w:style w:type="paragraph" w:styleId="Heading7">
    <w:name w:val="heading 7"/>
    <w:basedOn w:val="Heading6"/>
    <w:next w:val="Normal"/>
    <w:qFormat/>
    <w:rsid w:val="004326DB"/>
    <w:pPr>
      <w:outlineLvl w:val="6"/>
    </w:pPr>
  </w:style>
  <w:style w:type="paragraph" w:styleId="Heading8">
    <w:name w:val="heading 8"/>
    <w:basedOn w:val="Heading6"/>
    <w:next w:val="Normal"/>
    <w:qFormat/>
    <w:rsid w:val="004326DB"/>
    <w:pPr>
      <w:outlineLvl w:val="7"/>
    </w:pPr>
  </w:style>
  <w:style w:type="paragraph" w:styleId="Heading9">
    <w:name w:val="heading 9"/>
    <w:basedOn w:val="Heading6"/>
    <w:next w:val="Normal"/>
    <w:qFormat/>
    <w:rsid w:val="004326D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semiHidden/>
    <w:rsid w:val="004326DB"/>
  </w:style>
  <w:style w:type="paragraph" w:styleId="TOC4">
    <w:name w:val="toc 4"/>
    <w:basedOn w:val="TOC3"/>
    <w:semiHidden/>
    <w:rsid w:val="004326DB"/>
  </w:style>
  <w:style w:type="paragraph" w:styleId="TOC3">
    <w:name w:val="toc 3"/>
    <w:basedOn w:val="TOC2"/>
    <w:semiHidden/>
    <w:rsid w:val="004326DB"/>
  </w:style>
  <w:style w:type="paragraph" w:styleId="TOC2">
    <w:name w:val="toc 2"/>
    <w:basedOn w:val="TOC1"/>
    <w:semiHidden/>
    <w:rsid w:val="004326DB"/>
    <w:pPr>
      <w:spacing w:before="80"/>
      <w:ind w:left="1531" w:hanging="851"/>
    </w:pPr>
  </w:style>
  <w:style w:type="paragraph" w:styleId="TOC1">
    <w:name w:val="toc 1"/>
    <w:basedOn w:val="Normal"/>
    <w:semiHidden/>
    <w:rsid w:val="004326DB"/>
    <w:pPr>
      <w:tabs>
        <w:tab w:val="clear" w:pos="794"/>
        <w:tab w:val="clear" w:pos="1191"/>
        <w:tab w:val="clear" w:pos="1588"/>
        <w:tab w:val="clear" w:pos="1985"/>
        <w:tab w:val="left" w:pos="964"/>
        <w:tab w:val="left" w:leader="dot" w:pos="8789"/>
        <w:tab w:val="right" w:pos="9639"/>
      </w:tabs>
      <w:ind w:left="680" w:right="851" w:hanging="680"/>
      <w:jc w:val="left"/>
    </w:pPr>
  </w:style>
  <w:style w:type="paragraph" w:styleId="TOC7">
    <w:name w:val="toc 7"/>
    <w:basedOn w:val="TOC4"/>
    <w:semiHidden/>
    <w:rsid w:val="004326DB"/>
  </w:style>
  <w:style w:type="paragraph" w:styleId="TOC6">
    <w:name w:val="toc 6"/>
    <w:basedOn w:val="TOC4"/>
    <w:semiHidden/>
    <w:rsid w:val="004326DB"/>
  </w:style>
  <w:style w:type="paragraph" w:styleId="TOC5">
    <w:name w:val="toc 5"/>
    <w:basedOn w:val="TOC4"/>
    <w:semiHidden/>
    <w:rsid w:val="004326DB"/>
  </w:style>
  <w:style w:type="paragraph" w:styleId="Footer">
    <w:name w:val="footer"/>
    <w:basedOn w:val="Normal"/>
    <w:rsid w:val="004326DB"/>
    <w:pPr>
      <w:tabs>
        <w:tab w:val="clear" w:pos="794"/>
        <w:tab w:val="clear" w:pos="1191"/>
        <w:tab w:val="clear" w:pos="1588"/>
        <w:tab w:val="clear" w:pos="1985"/>
        <w:tab w:val="center" w:pos="4320"/>
        <w:tab w:val="right" w:pos="8640"/>
      </w:tabs>
    </w:pPr>
  </w:style>
  <w:style w:type="paragraph" w:styleId="Header">
    <w:name w:val="header"/>
    <w:basedOn w:val="Normal"/>
    <w:link w:val="HeaderChar"/>
    <w:uiPriority w:val="99"/>
    <w:rsid w:val="00235A29"/>
    <w:pPr>
      <w:tabs>
        <w:tab w:val="clear" w:pos="1191"/>
        <w:tab w:val="clear" w:pos="1588"/>
        <w:tab w:val="clear" w:pos="1985"/>
        <w:tab w:val="center" w:pos="4820"/>
        <w:tab w:val="center" w:pos="9639"/>
      </w:tabs>
      <w:spacing w:before="0"/>
      <w:jc w:val="left"/>
    </w:pPr>
  </w:style>
  <w:style w:type="character" w:styleId="FootnoteReference">
    <w:name w:val="footnote reference"/>
    <w:basedOn w:val="DefaultParagraphFont"/>
    <w:rsid w:val="004326DB"/>
    <w:rPr>
      <w:position w:val="6"/>
      <w:sz w:val="18"/>
    </w:rPr>
  </w:style>
  <w:style w:type="paragraph" w:styleId="FootnoteText">
    <w:name w:val="footnote text"/>
    <w:basedOn w:val="Note"/>
    <w:link w:val="FootnoteTextChar"/>
    <w:rsid w:val="004326DB"/>
    <w:pPr>
      <w:keepLines/>
      <w:tabs>
        <w:tab w:val="left" w:pos="255"/>
      </w:tabs>
      <w:ind w:left="255" w:hanging="255"/>
    </w:pPr>
  </w:style>
  <w:style w:type="paragraph" w:customStyle="1" w:styleId="Note">
    <w:name w:val="Note"/>
    <w:basedOn w:val="Normal"/>
    <w:rsid w:val="004326DB"/>
    <w:pPr>
      <w:spacing w:before="80" w:line="240" w:lineRule="exact"/>
    </w:pPr>
    <w:rPr>
      <w:sz w:val="20"/>
    </w:rPr>
  </w:style>
  <w:style w:type="paragraph" w:customStyle="1" w:styleId="enumlev1">
    <w:name w:val="enumlev1"/>
    <w:basedOn w:val="Normal"/>
    <w:rsid w:val="004326DB"/>
    <w:pPr>
      <w:spacing w:before="80"/>
      <w:ind w:left="794" w:hanging="794"/>
    </w:pPr>
  </w:style>
  <w:style w:type="paragraph" w:customStyle="1" w:styleId="enumlev2">
    <w:name w:val="enumlev2"/>
    <w:basedOn w:val="enumlev1"/>
    <w:rsid w:val="004326DB"/>
    <w:pPr>
      <w:ind w:left="1191" w:hanging="397"/>
    </w:pPr>
  </w:style>
  <w:style w:type="paragraph" w:customStyle="1" w:styleId="enumlev3">
    <w:name w:val="enumlev3"/>
    <w:basedOn w:val="enumlev2"/>
    <w:rsid w:val="004326DB"/>
    <w:pPr>
      <w:ind w:left="1588"/>
    </w:pPr>
  </w:style>
  <w:style w:type="paragraph" w:customStyle="1" w:styleId="Equation">
    <w:name w:val="Equation"/>
    <w:basedOn w:val="Normal"/>
    <w:rsid w:val="004326DB"/>
    <w:pPr>
      <w:tabs>
        <w:tab w:val="clear" w:pos="1191"/>
        <w:tab w:val="clear" w:pos="1588"/>
        <w:tab w:val="clear" w:pos="1985"/>
        <w:tab w:val="center" w:pos="4820"/>
        <w:tab w:val="right" w:pos="9639"/>
      </w:tabs>
      <w:jc w:val="left"/>
    </w:pPr>
  </w:style>
  <w:style w:type="paragraph" w:customStyle="1" w:styleId="toc0">
    <w:name w:val="toc 0"/>
    <w:basedOn w:val="Normal"/>
    <w:next w:val="TOC1"/>
    <w:rsid w:val="004326DB"/>
    <w:pPr>
      <w:keepLines/>
      <w:tabs>
        <w:tab w:val="clear" w:pos="794"/>
        <w:tab w:val="clear" w:pos="1191"/>
        <w:tab w:val="clear" w:pos="1588"/>
        <w:tab w:val="clear" w:pos="1985"/>
        <w:tab w:val="right" w:pos="9639"/>
      </w:tabs>
      <w:jc w:val="left"/>
    </w:pPr>
    <w:rPr>
      <w:b/>
    </w:rPr>
  </w:style>
  <w:style w:type="paragraph" w:customStyle="1" w:styleId="ASN1">
    <w:name w:val="ASN.1"/>
    <w:rsid w:val="004326DB"/>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fr-FR" w:eastAsia="en-US"/>
    </w:rPr>
  </w:style>
  <w:style w:type="paragraph" w:styleId="TOC9">
    <w:name w:val="toc 9"/>
    <w:basedOn w:val="TOC3"/>
    <w:semiHidden/>
    <w:rsid w:val="004326DB"/>
  </w:style>
  <w:style w:type="paragraph" w:customStyle="1" w:styleId="Chaptitle">
    <w:name w:val="Chap_title"/>
    <w:basedOn w:val="Normal"/>
    <w:next w:val="Normalaftertitle"/>
    <w:rsid w:val="004326DB"/>
    <w:pPr>
      <w:keepNext/>
      <w:keepLines/>
      <w:tabs>
        <w:tab w:val="clear" w:pos="794"/>
        <w:tab w:val="clear" w:pos="1191"/>
        <w:tab w:val="clear" w:pos="1588"/>
        <w:tab w:val="clear" w:pos="1985"/>
      </w:tabs>
      <w:spacing w:before="480"/>
      <w:jc w:val="center"/>
    </w:pPr>
    <w:rPr>
      <w:b/>
    </w:rPr>
  </w:style>
  <w:style w:type="paragraph" w:customStyle="1" w:styleId="Normalaftertitle">
    <w:name w:val="Normal_after_title"/>
    <w:basedOn w:val="Normal"/>
    <w:next w:val="Normal"/>
    <w:rsid w:val="004326DB"/>
    <w:pPr>
      <w:spacing w:before="400"/>
    </w:pPr>
  </w:style>
  <w:style w:type="character" w:styleId="PageNumber">
    <w:name w:val="page number"/>
    <w:basedOn w:val="DefaultParagraphFont"/>
    <w:rsid w:val="004326DB"/>
  </w:style>
  <w:style w:type="paragraph" w:customStyle="1" w:styleId="Reftitle">
    <w:name w:val="Ref_title"/>
    <w:basedOn w:val="Normal"/>
    <w:next w:val="Reftext"/>
    <w:rsid w:val="004326DB"/>
    <w:pPr>
      <w:spacing w:before="480"/>
      <w:jc w:val="center"/>
    </w:pPr>
    <w:rPr>
      <w:b/>
    </w:rPr>
  </w:style>
  <w:style w:type="paragraph" w:customStyle="1" w:styleId="Reftext">
    <w:name w:val="Ref_text"/>
    <w:basedOn w:val="Normal"/>
    <w:rsid w:val="004326DB"/>
    <w:pPr>
      <w:ind w:left="794" w:hanging="794"/>
      <w:jc w:val="left"/>
    </w:pPr>
  </w:style>
  <w:style w:type="paragraph" w:styleId="Index1">
    <w:name w:val="index 1"/>
    <w:basedOn w:val="Normal"/>
    <w:next w:val="Normal"/>
    <w:semiHidden/>
    <w:rsid w:val="004326DB"/>
    <w:pPr>
      <w:jc w:val="left"/>
    </w:pPr>
  </w:style>
  <w:style w:type="paragraph" w:customStyle="1" w:styleId="Formal">
    <w:name w:val="Formal"/>
    <w:basedOn w:val="ASN1"/>
    <w:rsid w:val="004326DB"/>
    <w:rPr>
      <w:b w:val="0"/>
    </w:rPr>
  </w:style>
  <w:style w:type="paragraph" w:customStyle="1" w:styleId="AnnexNoTitle">
    <w:name w:val="Annex_NoTitle"/>
    <w:basedOn w:val="Normal"/>
    <w:next w:val="Normalaftertitle"/>
    <w:rsid w:val="004326DB"/>
    <w:pPr>
      <w:keepNext/>
      <w:keepLines/>
      <w:spacing w:before="720" w:after="120"/>
      <w:jc w:val="center"/>
    </w:pPr>
    <w:rPr>
      <w:b/>
    </w:rPr>
  </w:style>
  <w:style w:type="paragraph" w:customStyle="1" w:styleId="AppendixNoTitle">
    <w:name w:val="Appendix_NoTitle"/>
    <w:basedOn w:val="AnnexNoTitle"/>
    <w:next w:val="Normalaftertitle"/>
    <w:rsid w:val="004326DB"/>
  </w:style>
  <w:style w:type="paragraph" w:customStyle="1" w:styleId="Artheading">
    <w:name w:val="Art_heading"/>
    <w:basedOn w:val="Normal"/>
    <w:next w:val="Normalaftertitle"/>
    <w:rsid w:val="004326DB"/>
    <w:pPr>
      <w:spacing w:before="480"/>
      <w:jc w:val="center"/>
    </w:pPr>
    <w:rPr>
      <w:b/>
      <w:sz w:val="28"/>
    </w:rPr>
  </w:style>
  <w:style w:type="paragraph" w:customStyle="1" w:styleId="ArtNo">
    <w:name w:val="Art_No"/>
    <w:basedOn w:val="Normal"/>
    <w:next w:val="Arttitle"/>
    <w:rsid w:val="004326DB"/>
    <w:pPr>
      <w:keepNext/>
      <w:keepLines/>
      <w:spacing w:before="480"/>
      <w:jc w:val="center"/>
    </w:pPr>
    <w:rPr>
      <w:caps/>
      <w:sz w:val="28"/>
    </w:rPr>
  </w:style>
  <w:style w:type="paragraph" w:customStyle="1" w:styleId="Arttitle">
    <w:name w:val="Art_title"/>
    <w:basedOn w:val="Normal"/>
    <w:next w:val="Normalaftertitle"/>
    <w:rsid w:val="004326DB"/>
    <w:pPr>
      <w:keepNext/>
      <w:keepLines/>
      <w:spacing w:before="240"/>
      <w:jc w:val="center"/>
    </w:pPr>
    <w:rPr>
      <w:b/>
      <w:sz w:val="28"/>
    </w:rPr>
  </w:style>
  <w:style w:type="paragraph" w:customStyle="1" w:styleId="Call">
    <w:name w:val="Call"/>
    <w:basedOn w:val="Normal"/>
    <w:next w:val="Normal"/>
    <w:rsid w:val="004326DB"/>
    <w:pPr>
      <w:keepNext/>
      <w:keepLines/>
      <w:spacing w:before="240"/>
      <w:ind w:left="794"/>
      <w:jc w:val="left"/>
    </w:pPr>
    <w:rPr>
      <w:i/>
    </w:rPr>
  </w:style>
  <w:style w:type="paragraph" w:customStyle="1" w:styleId="ChapNo">
    <w:name w:val="Chap_No"/>
    <w:basedOn w:val="Normal"/>
    <w:next w:val="Chaptitle"/>
    <w:rsid w:val="004326DB"/>
    <w:pPr>
      <w:keepNext/>
      <w:keepLines/>
      <w:tabs>
        <w:tab w:val="clear" w:pos="794"/>
        <w:tab w:val="clear" w:pos="1191"/>
        <w:tab w:val="clear" w:pos="1588"/>
        <w:tab w:val="clear" w:pos="1985"/>
      </w:tabs>
      <w:spacing w:before="720" w:line="320" w:lineRule="exact"/>
      <w:jc w:val="center"/>
    </w:pPr>
    <w:rPr>
      <w:b/>
      <w:sz w:val="28"/>
    </w:rPr>
  </w:style>
  <w:style w:type="paragraph" w:customStyle="1" w:styleId="Equationlegend">
    <w:name w:val="Equation_legend"/>
    <w:basedOn w:val="Normal"/>
    <w:rsid w:val="004326DB"/>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4326DB"/>
    <w:pPr>
      <w:keepNext/>
      <w:keepLines/>
      <w:tabs>
        <w:tab w:val="clear" w:pos="794"/>
        <w:tab w:val="clear" w:pos="1191"/>
        <w:tab w:val="clear" w:pos="1588"/>
        <w:tab w:val="clear" w:pos="1985"/>
      </w:tabs>
      <w:spacing w:before="20" w:after="20"/>
      <w:jc w:val="left"/>
    </w:pPr>
    <w:rPr>
      <w:sz w:val="18"/>
    </w:rPr>
  </w:style>
  <w:style w:type="paragraph" w:customStyle="1" w:styleId="Figure">
    <w:name w:val="Figure"/>
    <w:basedOn w:val="Normal"/>
    <w:next w:val="FigureNoTitle"/>
    <w:rsid w:val="004326DB"/>
    <w:pPr>
      <w:keepNext/>
      <w:keepLines/>
      <w:spacing w:before="240" w:after="120" w:line="240" w:lineRule="auto"/>
      <w:jc w:val="center"/>
    </w:pPr>
  </w:style>
  <w:style w:type="paragraph" w:customStyle="1" w:styleId="FigureNoTitle">
    <w:name w:val="Figure_NoTitle"/>
    <w:basedOn w:val="Normal"/>
    <w:next w:val="Normalaftertitle"/>
    <w:rsid w:val="004326DB"/>
    <w:pPr>
      <w:keepLines/>
      <w:spacing w:before="240" w:after="120"/>
      <w:jc w:val="center"/>
    </w:pPr>
    <w:rPr>
      <w:b/>
    </w:rPr>
  </w:style>
  <w:style w:type="paragraph" w:customStyle="1" w:styleId="Figurewithouttitle">
    <w:name w:val="Figure_without_title"/>
    <w:basedOn w:val="Normal"/>
    <w:next w:val="Normalaftertitle"/>
    <w:rsid w:val="004326DB"/>
    <w:pPr>
      <w:keepLines/>
      <w:spacing w:before="240" w:after="120"/>
      <w:jc w:val="center"/>
    </w:pPr>
  </w:style>
  <w:style w:type="paragraph" w:customStyle="1" w:styleId="FirstFooter">
    <w:name w:val="FirstFooter"/>
    <w:basedOn w:val="Normal"/>
    <w:rsid w:val="004326DB"/>
    <w:pPr>
      <w:tabs>
        <w:tab w:val="clear" w:pos="794"/>
        <w:tab w:val="clear" w:pos="1191"/>
        <w:tab w:val="clear" w:pos="1588"/>
        <w:tab w:val="clear" w:pos="1985"/>
      </w:tabs>
      <w:overflowPunct/>
      <w:autoSpaceDE/>
      <w:autoSpaceDN/>
      <w:adjustRightInd/>
      <w:spacing w:before="40"/>
      <w:jc w:val="left"/>
      <w:textAlignment w:val="auto"/>
    </w:pPr>
    <w:rPr>
      <w:sz w:val="16"/>
    </w:rPr>
  </w:style>
  <w:style w:type="paragraph" w:customStyle="1" w:styleId="FooterQP">
    <w:name w:val="Footer_QP"/>
    <w:basedOn w:val="Normal"/>
    <w:rsid w:val="004326DB"/>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Headingb">
    <w:name w:val="Heading_b"/>
    <w:basedOn w:val="Normal"/>
    <w:next w:val="Normal"/>
    <w:rsid w:val="004326DB"/>
    <w:pPr>
      <w:keepNext/>
      <w:spacing w:before="240"/>
      <w:ind w:left="794" w:hanging="794"/>
    </w:pPr>
    <w:rPr>
      <w:b/>
    </w:rPr>
  </w:style>
  <w:style w:type="paragraph" w:customStyle="1" w:styleId="Headingi">
    <w:name w:val="Heading_i"/>
    <w:basedOn w:val="Normal"/>
    <w:next w:val="Normal"/>
    <w:rsid w:val="004326DB"/>
    <w:pPr>
      <w:keepNext/>
      <w:spacing w:before="240"/>
      <w:jc w:val="left"/>
    </w:pPr>
    <w:rPr>
      <w:i/>
    </w:rPr>
  </w:style>
  <w:style w:type="paragraph" w:styleId="Index2">
    <w:name w:val="index 2"/>
    <w:basedOn w:val="Normal"/>
    <w:next w:val="Normal"/>
    <w:semiHidden/>
    <w:rsid w:val="004326DB"/>
    <w:pPr>
      <w:ind w:left="284"/>
      <w:jc w:val="left"/>
    </w:pPr>
  </w:style>
  <w:style w:type="paragraph" w:styleId="Index3">
    <w:name w:val="index 3"/>
    <w:basedOn w:val="Normal"/>
    <w:next w:val="Normal"/>
    <w:semiHidden/>
    <w:rsid w:val="004326DB"/>
    <w:pPr>
      <w:ind w:left="567"/>
      <w:jc w:val="left"/>
    </w:pPr>
  </w:style>
  <w:style w:type="paragraph" w:customStyle="1" w:styleId="PartNo">
    <w:name w:val="Part_No"/>
    <w:basedOn w:val="Normal"/>
    <w:next w:val="Partref"/>
    <w:rsid w:val="004326DB"/>
    <w:pPr>
      <w:keepNext/>
      <w:keepLines/>
      <w:spacing w:before="480" w:after="80"/>
    </w:pPr>
    <w:rPr>
      <w:caps/>
    </w:rPr>
  </w:style>
  <w:style w:type="paragraph" w:customStyle="1" w:styleId="Partref">
    <w:name w:val="Part_ref"/>
    <w:basedOn w:val="Normal"/>
    <w:next w:val="Parttitle"/>
    <w:rsid w:val="004326DB"/>
    <w:pPr>
      <w:keepNext/>
      <w:keepLines/>
      <w:spacing w:before="280"/>
      <w:jc w:val="center"/>
    </w:pPr>
  </w:style>
  <w:style w:type="paragraph" w:customStyle="1" w:styleId="Parttitle">
    <w:name w:val="Part_title"/>
    <w:basedOn w:val="Normal"/>
    <w:next w:val="Normalaftertitle"/>
    <w:rsid w:val="004326DB"/>
    <w:pPr>
      <w:keepNext/>
      <w:keepLines/>
      <w:spacing w:before="240" w:after="280" w:line="320" w:lineRule="exact"/>
      <w:jc w:val="center"/>
    </w:pPr>
    <w:rPr>
      <w:b/>
    </w:rPr>
  </w:style>
  <w:style w:type="paragraph" w:customStyle="1" w:styleId="Recdate">
    <w:name w:val="Rec_date"/>
    <w:basedOn w:val="Normal"/>
    <w:next w:val="Normalaftertitle"/>
    <w:rsid w:val="004326DB"/>
    <w:pPr>
      <w:keepNext/>
      <w:keepLines/>
      <w:tabs>
        <w:tab w:val="clear" w:pos="794"/>
        <w:tab w:val="clear" w:pos="1191"/>
        <w:tab w:val="clear" w:pos="1588"/>
        <w:tab w:val="clear" w:pos="1985"/>
      </w:tabs>
      <w:jc w:val="right"/>
    </w:pPr>
    <w:rPr>
      <w:i/>
    </w:rPr>
  </w:style>
  <w:style w:type="paragraph" w:customStyle="1" w:styleId="Questiondate">
    <w:name w:val="Question_date"/>
    <w:basedOn w:val="Recdate"/>
    <w:next w:val="Normalaftertitle"/>
    <w:rsid w:val="004326DB"/>
  </w:style>
  <w:style w:type="paragraph" w:customStyle="1" w:styleId="RecNo">
    <w:name w:val="Rec_No"/>
    <w:basedOn w:val="Normal"/>
    <w:next w:val="Rectitle"/>
    <w:rsid w:val="004326DB"/>
    <w:pPr>
      <w:keepNext/>
      <w:keepLines/>
      <w:spacing w:before="0"/>
      <w:jc w:val="left"/>
    </w:pPr>
    <w:rPr>
      <w:b/>
      <w:sz w:val="28"/>
    </w:rPr>
  </w:style>
  <w:style w:type="paragraph" w:customStyle="1" w:styleId="Rectitle">
    <w:name w:val="Rec_title"/>
    <w:basedOn w:val="Normal"/>
    <w:next w:val="Normalaftertitle"/>
    <w:rsid w:val="004326DB"/>
    <w:pPr>
      <w:keepNext/>
      <w:keepLines/>
      <w:spacing w:before="360" w:line="240" w:lineRule="auto"/>
      <w:jc w:val="center"/>
    </w:pPr>
    <w:rPr>
      <w:b/>
      <w:sz w:val="28"/>
    </w:rPr>
  </w:style>
  <w:style w:type="paragraph" w:customStyle="1" w:styleId="QuestionNo">
    <w:name w:val="Question_No"/>
    <w:basedOn w:val="RecNo"/>
    <w:next w:val="Questiontitle"/>
    <w:rsid w:val="004326DB"/>
  </w:style>
  <w:style w:type="paragraph" w:customStyle="1" w:styleId="Questiontitle">
    <w:name w:val="Question_title"/>
    <w:basedOn w:val="Rectitle"/>
    <w:next w:val="Questionref"/>
    <w:rsid w:val="004326DB"/>
  </w:style>
  <w:style w:type="paragraph" w:customStyle="1" w:styleId="Questionref">
    <w:name w:val="Question_ref"/>
    <w:basedOn w:val="Recref"/>
    <w:next w:val="Questiondate"/>
    <w:rsid w:val="004326DB"/>
  </w:style>
  <w:style w:type="paragraph" w:customStyle="1" w:styleId="Recref">
    <w:name w:val="Rec_ref"/>
    <w:basedOn w:val="Normal"/>
    <w:next w:val="Recdate"/>
    <w:rsid w:val="004326DB"/>
    <w:pPr>
      <w:keepNext/>
      <w:keepLines/>
      <w:tabs>
        <w:tab w:val="clear" w:pos="794"/>
        <w:tab w:val="clear" w:pos="1191"/>
        <w:tab w:val="clear" w:pos="1588"/>
        <w:tab w:val="clear" w:pos="1985"/>
      </w:tabs>
      <w:jc w:val="center"/>
    </w:pPr>
    <w:rPr>
      <w:i/>
    </w:rPr>
  </w:style>
  <w:style w:type="paragraph" w:customStyle="1" w:styleId="Repdate">
    <w:name w:val="Rep_date"/>
    <w:basedOn w:val="Recdate"/>
    <w:next w:val="Normalaftertitle"/>
    <w:rsid w:val="004326DB"/>
  </w:style>
  <w:style w:type="paragraph" w:customStyle="1" w:styleId="RepNo">
    <w:name w:val="Rep_No"/>
    <w:basedOn w:val="RecNo"/>
    <w:next w:val="Reptitle"/>
    <w:rsid w:val="004326DB"/>
  </w:style>
  <w:style w:type="paragraph" w:customStyle="1" w:styleId="Reptitle">
    <w:name w:val="Rep_title"/>
    <w:basedOn w:val="Rectitle"/>
    <w:next w:val="Repref"/>
    <w:rsid w:val="004326DB"/>
  </w:style>
  <w:style w:type="paragraph" w:customStyle="1" w:styleId="Repref">
    <w:name w:val="Rep_ref"/>
    <w:basedOn w:val="Recref"/>
    <w:next w:val="Repdate"/>
    <w:rsid w:val="004326DB"/>
  </w:style>
  <w:style w:type="paragraph" w:customStyle="1" w:styleId="Resdate">
    <w:name w:val="Res_date"/>
    <w:basedOn w:val="Recdate"/>
    <w:next w:val="Normalaftertitle"/>
    <w:rsid w:val="004326DB"/>
  </w:style>
  <w:style w:type="paragraph" w:customStyle="1" w:styleId="ResNo">
    <w:name w:val="Res_No"/>
    <w:basedOn w:val="RecNo"/>
    <w:next w:val="Restitle"/>
    <w:rsid w:val="004326DB"/>
    <w:pPr>
      <w:tabs>
        <w:tab w:val="clear" w:pos="794"/>
        <w:tab w:val="clear" w:pos="1191"/>
        <w:tab w:val="clear" w:pos="1588"/>
        <w:tab w:val="clear" w:pos="1985"/>
      </w:tabs>
      <w:jc w:val="center"/>
    </w:pPr>
    <w:rPr>
      <w:b w:val="0"/>
      <w:caps/>
    </w:rPr>
  </w:style>
  <w:style w:type="paragraph" w:customStyle="1" w:styleId="Restitle">
    <w:name w:val="Res_title"/>
    <w:basedOn w:val="Rectitle"/>
    <w:next w:val="Resref"/>
    <w:rsid w:val="004326DB"/>
  </w:style>
  <w:style w:type="paragraph" w:customStyle="1" w:styleId="Resref">
    <w:name w:val="Res_ref"/>
    <w:basedOn w:val="Recref"/>
    <w:next w:val="Resdate"/>
    <w:rsid w:val="004326DB"/>
  </w:style>
  <w:style w:type="paragraph" w:customStyle="1" w:styleId="SectionNo">
    <w:name w:val="Section_No"/>
    <w:basedOn w:val="Normal"/>
    <w:next w:val="Sectiontitle"/>
    <w:rsid w:val="004326DB"/>
    <w:pPr>
      <w:keepNext/>
      <w:keepLines/>
      <w:spacing w:before="720" w:line="320" w:lineRule="exact"/>
      <w:jc w:val="center"/>
    </w:pPr>
    <w:rPr>
      <w:caps/>
      <w:sz w:val="28"/>
    </w:rPr>
  </w:style>
  <w:style w:type="paragraph" w:customStyle="1" w:styleId="Sectiontitle">
    <w:name w:val="Section_title"/>
    <w:basedOn w:val="Normal"/>
    <w:next w:val="Normalaftertitle"/>
    <w:rsid w:val="004326DB"/>
    <w:pPr>
      <w:keepNext/>
      <w:keepLines/>
      <w:spacing w:before="360" w:after="120" w:line="320" w:lineRule="exact"/>
      <w:jc w:val="center"/>
    </w:pPr>
    <w:rPr>
      <w:b/>
      <w:sz w:val="28"/>
    </w:rPr>
  </w:style>
  <w:style w:type="paragraph" w:customStyle="1" w:styleId="Source">
    <w:name w:val="Source"/>
    <w:basedOn w:val="Normal"/>
    <w:next w:val="Normalaftertitle"/>
    <w:rsid w:val="004326DB"/>
    <w:pPr>
      <w:spacing w:before="840" w:after="200"/>
      <w:jc w:val="center"/>
    </w:pPr>
    <w:rPr>
      <w:b/>
      <w:sz w:val="28"/>
    </w:rPr>
  </w:style>
  <w:style w:type="paragraph" w:customStyle="1" w:styleId="SpecialFooter">
    <w:name w:val="Special Footer"/>
    <w:basedOn w:val="Normal"/>
    <w:rsid w:val="004326DB"/>
    <w:pPr>
      <w:tabs>
        <w:tab w:val="clear" w:pos="794"/>
        <w:tab w:val="clear" w:pos="1191"/>
        <w:tab w:val="clear" w:pos="1588"/>
        <w:tab w:val="clear" w:pos="1985"/>
        <w:tab w:val="left" w:pos="567"/>
        <w:tab w:val="left" w:pos="1134"/>
        <w:tab w:val="left" w:pos="1701"/>
        <w:tab w:val="left" w:pos="2268"/>
        <w:tab w:val="left" w:pos="2835"/>
        <w:tab w:val="left" w:pos="5954"/>
        <w:tab w:val="right" w:pos="9639"/>
      </w:tabs>
      <w:spacing w:before="0"/>
    </w:pPr>
    <w:rPr>
      <w:sz w:val="16"/>
    </w:rPr>
  </w:style>
  <w:style w:type="paragraph" w:customStyle="1" w:styleId="Tablehead">
    <w:name w:val="Table_head"/>
    <w:basedOn w:val="Normal"/>
    <w:next w:val="Tabletext"/>
    <w:rsid w:val="004326D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sz w:val="20"/>
    </w:rPr>
  </w:style>
  <w:style w:type="paragraph" w:customStyle="1" w:styleId="Tabletext">
    <w:name w:val="Table_text"/>
    <w:basedOn w:val="Normal"/>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line="240" w:lineRule="auto"/>
      <w:jc w:val="left"/>
    </w:pPr>
    <w:rPr>
      <w:sz w:val="20"/>
    </w:rPr>
  </w:style>
  <w:style w:type="paragraph" w:customStyle="1" w:styleId="Tablelegend">
    <w:name w:val="Table_legend"/>
    <w:basedOn w:val="Normal"/>
    <w:rsid w:val="004326D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jc w:val="left"/>
    </w:pPr>
  </w:style>
  <w:style w:type="paragraph" w:customStyle="1" w:styleId="TableNoTitle">
    <w:name w:val="Table_NoTitle"/>
    <w:basedOn w:val="Normal"/>
    <w:next w:val="Tablehead"/>
    <w:rsid w:val="004326DB"/>
    <w:pPr>
      <w:keepNext/>
      <w:keepLines/>
      <w:spacing w:before="360" w:after="120" w:line="240" w:lineRule="exact"/>
      <w:jc w:val="center"/>
    </w:pPr>
    <w:rPr>
      <w:b/>
      <w:sz w:val="20"/>
    </w:rPr>
  </w:style>
  <w:style w:type="paragraph" w:customStyle="1" w:styleId="Title1">
    <w:name w:val="Title 1"/>
    <w:basedOn w:val="Source"/>
    <w:next w:val="Title2"/>
    <w:rsid w:val="004326D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4326DB"/>
  </w:style>
  <w:style w:type="paragraph" w:customStyle="1" w:styleId="Title3">
    <w:name w:val="Title 3"/>
    <w:basedOn w:val="Title2"/>
    <w:next w:val="Title4"/>
    <w:rsid w:val="004326DB"/>
    <w:rPr>
      <w:caps w:val="0"/>
    </w:rPr>
  </w:style>
  <w:style w:type="paragraph" w:customStyle="1" w:styleId="Title4">
    <w:name w:val="Title 4"/>
    <w:basedOn w:val="Title3"/>
    <w:next w:val="Heading1"/>
    <w:rsid w:val="004326DB"/>
    <w:rPr>
      <w:b/>
    </w:rPr>
  </w:style>
  <w:style w:type="paragraph" w:customStyle="1" w:styleId="Section1">
    <w:name w:val="Section_1"/>
    <w:basedOn w:val="Normal"/>
    <w:next w:val="Normal"/>
    <w:rsid w:val="004326D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4326DB"/>
    <w:pPr>
      <w:tabs>
        <w:tab w:val="clear" w:pos="794"/>
        <w:tab w:val="clear" w:pos="1191"/>
        <w:tab w:val="clear" w:pos="1588"/>
        <w:tab w:val="clear" w:pos="1985"/>
      </w:tabs>
      <w:spacing w:before="240"/>
      <w:jc w:val="center"/>
    </w:pPr>
    <w:rPr>
      <w:i/>
    </w:rPr>
  </w:style>
  <w:style w:type="character" w:styleId="Hyperlink">
    <w:name w:val="Hyperlink"/>
    <w:aliases w:val="CEO_Hyperlink"/>
    <w:basedOn w:val="DefaultParagraphFont"/>
    <w:uiPriority w:val="99"/>
    <w:rsid w:val="004326DB"/>
    <w:rPr>
      <w:color w:val="0000FF"/>
      <w:u w:val="single"/>
    </w:rPr>
  </w:style>
  <w:style w:type="character" w:styleId="CommentReference">
    <w:name w:val="annotation reference"/>
    <w:basedOn w:val="DefaultParagraphFont"/>
    <w:semiHidden/>
    <w:rsid w:val="004326DB"/>
    <w:rPr>
      <w:sz w:val="16"/>
      <w:szCs w:val="16"/>
    </w:rPr>
  </w:style>
  <w:style w:type="paragraph" w:styleId="CommentText">
    <w:name w:val="annotation text"/>
    <w:basedOn w:val="Normal"/>
    <w:semiHidden/>
    <w:rsid w:val="004326DB"/>
    <w:rPr>
      <w:sz w:val="20"/>
    </w:rPr>
  </w:style>
  <w:style w:type="character" w:customStyle="1" w:styleId="href">
    <w:name w:val="href"/>
    <w:basedOn w:val="DefaultParagraphFont"/>
    <w:rsid w:val="004326DB"/>
  </w:style>
  <w:style w:type="paragraph" w:customStyle="1" w:styleId="NormalIndent">
    <w:name w:val="Normal_Indent"/>
    <w:basedOn w:val="Normal"/>
    <w:rsid w:val="004326DB"/>
    <w:pPr>
      <w:tabs>
        <w:tab w:val="clear" w:pos="1191"/>
        <w:tab w:val="clear" w:pos="1588"/>
        <w:tab w:val="clear" w:pos="1985"/>
        <w:tab w:val="left" w:pos="2693"/>
        <w:tab w:val="left" w:pos="7655"/>
      </w:tabs>
      <w:spacing w:before="120"/>
      <w:ind w:left="794"/>
      <w:jc w:val="left"/>
    </w:pPr>
  </w:style>
  <w:style w:type="paragraph" w:customStyle="1" w:styleId="Origin">
    <w:name w:val="Origin"/>
    <w:basedOn w:val="Normal"/>
    <w:rsid w:val="00EA15B3"/>
    <w:pPr>
      <w:spacing w:before="600" w:line="312" w:lineRule="auto"/>
      <w:jc w:val="left"/>
    </w:pPr>
    <w:rPr>
      <w:rFonts w:ascii="Arial" w:eastAsia="SimSun" w:hAnsi="Arial" w:cs="Simplified Arabic"/>
      <w:b/>
      <w:color w:val="808080"/>
      <w:sz w:val="26"/>
      <w:lang w:val="en-GB"/>
    </w:rPr>
  </w:style>
  <w:style w:type="paragraph" w:styleId="BalloonText">
    <w:name w:val="Balloon Text"/>
    <w:basedOn w:val="Normal"/>
    <w:link w:val="BalloonTextChar"/>
    <w:rsid w:val="00800012"/>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rsid w:val="00800012"/>
    <w:rPr>
      <w:rFonts w:ascii="Tahoma" w:hAnsi="Tahoma" w:cs="Tahoma"/>
      <w:sz w:val="16"/>
      <w:szCs w:val="16"/>
      <w:lang w:val="en-US" w:eastAsia="en-US"/>
    </w:rPr>
  </w:style>
  <w:style w:type="paragraph" w:styleId="PlainText">
    <w:name w:val="Plain Text"/>
    <w:basedOn w:val="Normal"/>
    <w:link w:val="PlainTextChar"/>
    <w:uiPriority w:val="99"/>
    <w:unhideWhenUsed/>
    <w:rsid w:val="00031E64"/>
    <w:pPr>
      <w:tabs>
        <w:tab w:val="clear" w:pos="794"/>
        <w:tab w:val="clear" w:pos="1191"/>
        <w:tab w:val="clear" w:pos="1588"/>
        <w:tab w:val="clear" w:pos="1985"/>
      </w:tabs>
      <w:overflowPunct/>
      <w:autoSpaceDE/>
      <w:autoSpaceDN/>
      <w:adjustRightInd/>
      <w:spacing w:before="0" w:line="240" w:lineRule="auto"/>
      <w:jc w:val="left"/>
      <w:textAlignment w:val="auto"/>
    </w:pPr>
    <w:rPr>
      <w:rFonts w:eastAsia="SimSun"/>
      <w:lang w:eastAsia="zh-CN"/>
    </w:rPr>
  </w:style>
  <w:style w:type="character" w:customStyle="1" w:styleId="PlainTextChar">
    <w:name w:val="Plain Text Char"/>
    <w:basedOn w:val="DefaultParagraphFont"/>
    <w:link w:val="PlainText"/>
    <w:uiPriority w:val="99"/>
    <w:rsid w:val="00031E64"/>
    <w:rPr>
      <w:rFonts w:eastAsia="SimSun"/>
      <w:sz w:val="22"/>
      <w:szCs w:val="22"/>
      <w:lang w:val="en-US"/>
    </w:rPr>
  </w:style>
  <w:style w:type="paragraph" w:customStyle="1" w:styleId="FromRef">
    <w:name w:val="FromRef"/>
    <w:basedOn w:val="Normal"/>
    <w:uiPriority w:val="99"/>
    <w:rsid w:val="009B3F43"/>
    <w:pPr>
      <w:tabs>
        <w:tab w:val="clear" w:pos="794"/>
        <w:tab w:val="clear" w:pos="1191"/>
        <w:tab w:val="clear" w:pos="1588"/>
        <w:tab w:val="clear" w:pos="1985"/>
      </w:tabs>
      <w:overflowPunct/>
      <w:autoSpaceDE/>
      <w:autoSpaceDN/>
      <w:adjustRightInd/>
      <w:spacing w:before="30" w:line="240" w:lineRule="auto"/>
      <w:jc w:val="left"/>
      <w:textAlignment w:val="auto"/>
    </w:pPr>
    <w:rPr>
      <w:rFonts w:ascii="Arial" w:hAnsi="Arial" w:cs="Times New Roman"/>
      <w:sz w:val="20"/>
      <w:szCs w:val="20"/>
      <w:lang w:bidi="he-IL"/>
    </w:rPr>
  </w:style>
  <w:style w:type="paragraph" w:customStyle="1" w:styleId="Object">
    <w:name w:val="Object"/>
    <w:basedOn w:val="Normal"/>
    <w:uiPriority w:val="99"/>
    <w:rsid w:val="009B3F43"/>
    <w:pPr>
      <w:tabs>
        <w:tab w:val="clear" w:pos="794"/>
        <w:tab w:val="clear" w:pos="1191"/>
        <w:tab w:val="clear" w:pos="1588"/>
        <w:tab w:val="clear" w:pos="1985"/>
      </w:tabs>
      <w:overflowPunct/>
      <w:autoSpaceDE/>
      <w:autoSpaceDN/>
      <w:adjustRightInd/>
      <w:spacing w:before="270" w:line="240" w:lineRule="auto"/>
      <w:jc w:val="left"/>
      <w:textAlignment w:val="auto"/>
    </w:pPr>
    <w:rPr>
      <w:rFonts w:ascii="Arial" w:hAnsi="Arial" w:cs="Times New Roman"/>
      <w:sz w:val="20"/>
      <w:szCs w:val="20"/>
      <w:lang w:bidi="he-IL"/>
    </w:rPr>
  </w:style>
  <w:style w:type="character" w:styleId="Strong">
    <w:name w:val="Strong"/>
    <w:basedOn w:val="DefaultParagraphFont"/>
    <w:uiPriority w:val="22"/>
    <w:qFormat/>
    <w:rsid w:val="009518B3"/>
    <w:rPr>
      <w:b/>
      <w:bCs/>
    </w:rPr>
  </w:style>
  <w:style w:type="table" w:styleId="TableGrid">
    <w:name w:val="Table Grid"/>
    <w:basedOn w:val="TableNormal"/>
    <w:rsid w:val="00BA07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No">
    <w:name w:val="Annex_No"/>
    <w:basedOn w:val="Normal"/>
    <w:next w:val="Normal"/>
    <w:link w:val="AnnexNoChar"/>
    <w:rsid w:val="0048109A"/>
    <w:pPr>
      <w:keepNext/>
      <w:keepLines/>
      <w:tabs>
        <w:tab w:val="clear" w:pos="794"/>
        <w:tab w:val="clear" w:pos="1191"/>
        <w:tab w:val="clear" w:pos="1588"/>
        <w:tab w:val="clear" w:pos="1985"/>
        <w:tab w:val="left" w:pos="1134"/>
        <w:tab w:val="left" w:pos="1871"/>
        <w:tab w:val="left" w:pos="2268"/>
      </w:tabs>
      <w:spacing w:before="480" w:after="80" w:line="240" w:lineRule="auto"/>
      <w:jc w:val="center"/>
    </w:pPr>
    <w:rPr>
      <w:rFonts w:ascii="Times New Roman" w:eastAsiaTheme="minorEastAsia" w:hAnsi="Times New Roman" w:cs="Times New Roman"/>
      <w:caps/>
      <w:sz w:val="28"/>
      <w:szCs w:val="20"/>
      <w:lang w:val="en-GB"/>
    </w:rPr>
  </w:style>
  <w:style w:type="character" w:customStyle="1" w:styleId="FootnoteTextChar">
    <w:name w:val="Footnote Text Char"/>
    <w:basedOn w:val="DefaultParagraphFont"/>
    <w:link w:val="FootnoteText"/>
    <w:rsid w:val="0048109A"/>
    <w:rPr>
      <w:szCs w:val="22"/>
      <w:lang w:val="en-US" w:eastAsia="en-US"/>
    </w:rPr>
  </w:style>
  <w:style w:type="character" w:customStyle="1" w:styleId="AnnexNoChar">
    <w:name w:val="Annex_No Char"/>
    <w:basedOn w:val="DefaultParagraphFont"/>
    <w:link w:val="AnnexNo"/>
    <w:rsid w:val="0048109A"/>
    <w:rPr>
      <w:rFonts w:ascii="Times New Roman" w:eastAsiaTheme="minorEastAsia" w:hAnsi="Times New Roman" w:cs="Times New Roman"/>
      <w:caps/>
      <w:sz w:val="28"/>
      <w:lang w:val="en-GB" w:eastAsia="en-US"/>
    </w:rPr>
  </w:style>
  <w:style w:type="paragraph" w:customStyle="1" w:styleId="Head">
    <w:name w:val="Head"/>
    <w:basedOn w:val="Normal"/>
    <w:rsid w:val="0048109A"/>
    <w:pPr>
      <w:tabs>
        <w:tab w:val="clear" w:pos="794"/>
        <w:tab w:val="clear" w:pos="1191"/>
        <w:tab w:val="clear" w:pos="1588"/>
        <w:tab w:val="clear" w:pos="1985"/>
        <w:tab w:val="left" w:pos="6663"/>
      </w:tabs>
      <w:overflowPunct/>
      <w:autoSpaceDE/>
      <w:autoSpaceDN/>
      <w:adjustRightInd/>
      <w:spacing w:before="0" w:line="240" w:lineRule="auto"/>
      <w:jc w:val="left"/>
      <w:textAlignment w:val="auto"/>
    </w:pPr>
    <w:rPr>
      <w:rFonts w:ascii="Times New Roman" w:eastAsia="MS Mincho" w:hAnsi="Times New Roman" w:cs="Times New Roman"/>
      <w:szCs w:val="20"/>
      <w:lang w:val="en-GB"/>
    </w:rPr>
  </w:style>
  <w:style w:type="character" w:customStyle="1" w:styleId="HeaderChar">
    <w:name w:val="Header Char"/>
    <w:basedOn w:val="DefaultParagraphFont"/>
    <w:link w:val="Header"/>
    <w:uiPriority w:val="99"/>
    <w:rsid w:val="00E76676"/>
    <w:rPr>
      <w:sz w:val="24"/>
      <w:szCs w:val="22"/>
      <w:lang w:val="en-US" w:eastAsia="en-US"/>
    </w:rPr>
  </w:style>
  <w:style w:type="character" w:styleId="FollowedHyperlink">
    <w:name w:val="FollowedHyperlink"/>
    <w:basedOn w:val="DefaultParagraphFont"/>
    <w:semiHidden/>
    <w:unhideWhenUsed/>
    <w:rsid w:val="002D0979"/>
    <w:rPr>
      <w:color w:val="800080" w:themeColor="followedHyperlink"/>
      <w:u w:val="single"/>
    </w:rPr>
  </w:style>
  <w:style w:type="paragraph" w:customStyle="1" w:styleId="Reasons">
    <w:name w:val="Reasons"/>
    <w:basedOn w:val="Normal"/>
    <w:qFormat/>
    <w:rsid w:val="004F7104"/>
    <w:pPr>
      <w:tabs>
        <w:tab w:val="clear" w:pos="794"/>
        <w:tab w:val="clear" w:pos="1191"/>
        <w:tab w:val="clear" w:pos="1588"/>
        <w:tab w:val="clear" w:pos="1985"/>
      </w:tabs>
      <w:overflowPunct/>
      <w:autoSpaceDE/>
      <w:autoSpaceDN/>
      <w:adjustRightInd/>
      <w:spacing w:before="0" w:line="240" w:lineRule="auto"/>
      <w:jc w:val="left"/>
      <w:textAlignment w:val="auto"/>
    </w:pPr>
    <w:rPr>
      <w:rFonts w:ascii="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238085">
      <w:bodyDiv w:val="1"/>
      <w:marLeft w:val="0"/>
      <w:marRight w:val="0"/>
      <w:marTop w:val="0"/>
      <w:marBottom w:val="0"/>
      <w:divBdr>
        <w:top w:val="none" w:sz="0" w:space="0" w:color="auto"/>
        <w:left w:val="none" w:sz="0" w:space="0" w:color="auto"/>
        <w:bottom w:val="none" w:sz="0" w:space="0" w:color="auto"/>
        <w:right w:val="none" w:sz="0" w:space="0" w:color="auto"/>
      </w:divBdr>
    </w:div>
    <w:div w:id="211474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en/ITU-R/study-groups/rsg5/rwp5d/imt-2020/Pages/submission-eval.asp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rgio.buonomo@itu.int" TargetMode="External"/><Relationship Id="rId4" Type="http://schemas.openxmlformats.org/officeDocument/2006/relationships/settings" Target="settings.xml"/><Relationship Id="rId9" Type="http://schemas.openxmlformats.org/officeDocument/2006/relationships/hyperlink" Target="http://www.itu.int/ITU-T/dbase/patent/patent-policy.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itu.int/go/RR110" TargetMode="External"/><Relationship Id="rId2" Type="http://schemas.openxmlformats.org/officeDocument/2006/relationships/hyperlink" Target="http://www.itu.int" TargetMode="External"/><Relationship Id="rId1" Type="http://schemas.openxmlformats.org/officeDocument/2006/relationships/hyperlink" Target="mailto:itumail@itu.in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tu.int/en/ITU-R/study-groups/rsg5/rwp5d/imt-2020/Pages/submission-eval.aspx" TargetMode="External"/><Relationship Id="rId1" Type="http://schemas.openxmlformats.org/officeDocument/2006/relationships/hyperlink" Target="http://www.itu.int/en/ITU-R/study-groups/rsg5/rwp5d/imt-2020/Pages/default.aspx"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yn\AppData\Roaming\Microsoft\Templates\POOL%20E%20-%20ITU\PE_BRcirc.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7F2C1-AD67-4471-8E58-E710AA8DB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PE_BRcirc.dotx</Template>
  <TotalTime>52</TotalTime>
  <Pages>5</Pages>
  <Words>1649</Words>
  <Characters>9400</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ITU Letter-Fax (English)</vt:lpstr>
      <vt:lpstr>ITU-T Rec. Book 1 Resolutions ITU-T Series A Recommendations:</vt:lpstr>
    </vt:vector>
  </TitlesOfParts>
  <Company>ITU</Company>
  <LinksUpToDate>false</LinksUpToDate>
  <CharactersWithSpaces>11027</CharactersWithSpaces>
  <SharedDoc>false</SharedDoc>
  <HLinks>
    <vt:vector size="18" baseType="variant">
      <vt:variant>
        <vt:i4>5898300</vt:i4>
      </vt:variant>
      <vt:variant>
        <vt:i4>0</vt:i4>
      </vt:variant>
      <vt:variant>
        <vt:i4>0</vt:i4>
      </vt:variant>
      <vt:variant>
        <vt:i4>5</vt:i4>
      </vt:variant>
      <vt:variant>
        <vt:lpwstr>mailto:Yury.Grin@itu.int</vt:lpwstr>
      </vt:variant>
      <vt:variant>
        <vt:lpwstr/>
      </vt:variant>
      <vt:variant>
        <vt:i4>393299</vt:i4>
      </vt:variant>
      <vt:variant>
        <vt:i4>9</vt:i4>
      </vt:variant>
      <vt:variant>
        <vt:i4>0</vt:i4>
      </vt:variant>
      <vt:variant>
        <vt:i4>5</vt:i4>
      </vt:variant>
      <vt:variant>
        <vt:lpwstr>http://www.itu.int/en/pages/default.aspx</vt:lpwstr>
      </vt:variant>
      <vt:variant>
        <vt:lpwstr/>
      </vt:variant>
      <vt:variant>
        <vt:i4>7471182</vt:i4>
      </vt:variant>
      <vt:variant>
        <vt:i4>6</vt:i4>
      </vt:variant>
      <vt:variant>
        <vt:i4>0</vt:i4>
      </vt:variant>
      <vt:variant>
        <vt:i4>5</vt:i4>
      </vt:variant>
      <vt:variant>
        <vt:lpwstr>mailto:itumail@itu.int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 Letter-Fax (English)</dc:title>
  <dc:creator>ITU</dc:creator>
  <cp:lastModifiedBy>Jovet, Nathalie</cp:lastModifiedBy>
  <cp:revision>15</cp:revision>
  <cp:lastPrinted>2016-03-21T09:20:00Z</cp:lastPrinted>
  <dcterms:created xsi:type="dcterms:W3CDTF">2016-03-21T08:11:00Z</dcterms:created>
  <dcterms:modified xsi:type="dcterms:W3CDTF">2016-03-22T10:29:00Z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QPubMacros.dot</vt:lpwstr>
  </property>
  <property fmtid="{D5CDD505-2E9C-101B-9397-08002B2CF9AE}" pid="3" name="docdate">
    <vt:lpwstr>QPubMacros.dot</vt:lpwstr>
  </property>
  <property fmtid="{D5CDD505-2E9C-101B-9397-08002B2CF9AE}" pid="4" name="doctitle">
    <vt:lpwstr>QPubMacros.dot</vt:lpwstr>
  </property>
  <property fmtid="{D5CDD505-2E9C-101B-9397-08002B2CF9AE}" pid="5" name="doctitle2">
    <vt:lpwstr>QPubMacros.dot</vt:lpwstr>
  </property>
  <property fmtid="{D5CDD505-2E9C-101B-9397-08002B2CF9AE}" pid="6" name="Footer 1">
    <vt:lpwstr>Part 1 – Resolution</vt:lpwstr>
  </property>
  <property fmtid="{D5CDD505-2E9C-101B-9397-08002B2CF9AE}" pid="7" name="Footer 2">
    <vt:lpwstr>Part 2 – Recommendation</vt:lpwstr>
  </property>
  <property fmtid="{D5CDD505-2E9C-101B-9397-08002B2CF9AE}" pid="8" name="Footer 3">
    <vt:lpwstr>Part 3 – Study Groups</vt:lpwstr>
  </property>
  <property fmtid="{D5CDD505-2E9C-101B-9397-08002B2CF9AE}" pid="9" name="Footer 4">
    <vt:lpwstr>Part 4 – Questions</vt:lpwstr>
  </property>
</Properties>
</file>